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48FCA45" w14:textId="47BD155B" w:rsidR="00460923" w:rsidRPr="00974BB6" w:rsidRDefault="00460923" w:rsidP="00460923">
      <w:pPr>
        <w:widowControl/>
        <w:suppressAutoHyphens w:val="0"/>
        <w:autoSpaceDE/>
        <w:jc w:val="right"/>
        <w:rPr>
          <w:rFonts w:asciiTheme="minorHAnsi" w:hAnsiTheme="minorHAnsi" w:cstheme="minorHAnsi"/>
          <w:sz w:val="22"/>
          <w:szCs w:val="22"/>
        </w:rPr>
      </w:pPr>
      <w:proofErr w:type="spellStart"/>
      <w:r w:rsidRPr="005506F5">
        <w:rPr>
          <w:rFonts w:asciiTheme="minorHAnsi" w:hAnsiTheme="minorHAnsi" w:cstheme="minorHAnsi"/>
          <w:sz w:val="22"/>
          <w:szCs w:val="22"/>
        </w:rPr>
        <w:t>Затверджено</w:t>
      </w:r>
      <w:proofErr w:type="spellEnd"/>
      <w:r w:rsidRPr="005506F5">
        <w:rPr>
          <w:rFonts w:asciiTheme="minorHAnsi" w:hAnsiTheme="minorHAnsi" w:cstheme="minorHAnsi"/>
          <w:sz w:val="22"/>
          <w:szCs w:val="22"/>
        </w:rPr>
        <w:t xml:space="preserve"> </w:t>
      </w:r>
      <w:r w:rsidRPr="005506F5">
        <w:rPr>
          <w:rFonts w:asciiTheme="minorHAnsi" w:hAnsiTheme="minorHAnsi" w:cstheme="minorHAnsi"/>
          <w:sz w:val="22"/>
          <w:szCs w:val="22"/>
        </w:rPr>
        <w:br/>
        <w:t xml:space="preserve">Наказом </w:t>
      </w:r>
      <w:proofErr w:type="spellStart"/>
      <w:r w:rsidRPr="005506F5">
        <w:rPr>
          <w:rFonts w:asciiTheme="minorHAnsi" w:hAnsiTheme="minorHAnsi" w:cstheme="minorHAnsi"/>
          <w:sz w:val="22"/>
          <w:szCs w:val="22"/>
        </w:rPr>
        <w:t>Виконавчого</w:t>
      </w:r>
      <w:proofErr w:type="spellEnd"/>
      <w:r w:rsidRPr="005506F5">
        <w:rPr>
          <w:rFonts w:asciiTheme="minorHAnsi" w:hAnsiTheme="minorHAnsi" w:cstheme="minorHAnsi"/>
          <w:sz w:val="22"/>
          <w:szCs w:val="22"/>
        </w:rPr>
        <w:t xml:space="preserve"> директора</w:t>
      </w:r>
      <w:r w:rsidRPr="005506F5">
        <w:rPr>
          <w:rFonts w:asciiTheme="minorHAnsi" w:hAnsiTheme="minorHAnsi" w:cstheme="minorHAnsi"/>
          <w:sz w:val="22"/>
          <w:szCs w:val="22"/>
        </w:rPr>
        <w:br/>
      </w:r>
      <w:r w:rsidR="00974BB6" w:rsidRPr="00974BB6">
        <w:rPr>
          <w:rFonts w:asciiTheme="minorHAnsi" w:hAnsiTheme="minorHAnsi" w:cstheme="minorHAnsi"/>
          <w:sz w:val="22"/>
          <w:szCs w:val="22"/>
          <w:lang w:val="uk-UA"/>
        </w:rPr>
        <w:t>№ 1</w:t>
      </w:r>
      <w:r w:rsidR="00974BB6" w:rsidRPr="00974BB6">
        <w:rPr>
          <w:rFonts w:asciiTheme="minorHAnsi" w:hAnsiTheme="minorHAnsi" w:cstheme="minorHAnsi"/>
          <w:sz w:val="22"/>
          <w:szCs w:val="22"/>
        </w:rPr>
        <w:t>20</w:t>
      </w:r>
      <w:r w:rsidR="0098048B" w:rsidRPr="00974BB6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974BB6" w:rsidRPr="00974BB6">
        <w:rPr>
          <w:rFonts w:asciiTheme="minorHAnsi" w:hAnsiTheme="minorHAnsi" w:cstheme="minorHAnsi"/>
          <w:sz w:val="22"/>
          <w:szCs w:val="22"/>
          <w:lang w:val="uk-UA"/>
        </w:rPr>
        <w:t>від 11.</w:t>
      </w:r>
      <w:r w:rsidR="00974BB6" w:rsidRPr="00974BB6">
        <w:rPr>
          <w:rFonts w:asciiTheme="minorHAnsi" w:hAnsiTheme="minorHAnsi" w:cstheme="minorHAnsi"/>
          <w:sz w:val="22"/>
          <w:szCs w:val="22"/>
        </w:rPr>
        <w:t>05</w:t>
      </w:r>
      <w:r w:rsidRPr="00974BB6">
        <w:rPr>
          <w:rFonts w:asciiTheme="minorHAnsi" w:hAnsiTheme="minorHAnsi" w:cstheme="minorHAnsi"/>
          <w:sz w:val="22"/>
          <w:szCs w:val="22"/>
          <w:lang w:val="uk-UA"/>
        </w:rPr>
        <w:t>.202</w:t>
      </w:r>
      <w:r w:rsidR="00974BB6" w:rsidRPr="00974BB6">
        <w:rPr>
          <w:rFonts w:asciiTheme="minorHAnsi" w:hAnsiTheme="minorHAnsi" w:cstheme="minorHAnsi"/>
          <w:sz w:val="22"/>
          <w:szCs w:val="22"/>
        </w:rPr>
        <w:t>2</w:t>
      </w:r>
      <w:r w:rsidRPr="00974BB6">
        <w:rPr>
          <w:rFonts w:asciiTheme="minorHAnsi" w:hAnsiTheme="minorHAnsi" w:cstheme="minorHAnsi"/>
          <w:sz w:val="22"/>
          <w:szCs w:val="22"/>
          <w:lang w:val="uk-UA"/>
        </w:rPr>
        <w:t>р</w:t>
      </w:r>
      <w:r w:rsidR="00974BB6" w:rsidRPr="00974BB6"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</w:p>
    <w:p w14:paraId="2FBDF94E" w14:textId="5C16BABF" w:rsidR="00512BC3" w:rsidRDefault="00512BC3" w:rsidP="00460923">
      <w:pPr>
        <w:pStyle w:val="210"/>
        <w:tabs>
          <w:tab w:val="left" w:pos="540"/>
          <w:tab w:val="left" w:pos="720"/>
        </w:tabs>
        <w:jc w:val="right"/>
        <w:rPr>
          <w:rFonts w:ascii="Calibri" w:hAnsi="Calibri" w:cs="Calibri"/>
        </w:rPr>
      </w:pPr>
    </w:p>
    <w:p w14:paraId="5F1D9AD2" w14:textId="77777777" w:rsidR="005506F5" w:rsidRDefault="005506F5" w:rsidP="00460923">
      <w:pPr>
        <w:pStyle w:val="210"/>
        <w:tabs>
          <w:tab w:val="left" w:pos="540"/>
          <w:tab w:val="left" w:pos="720"/>
        </w:tabs>
        <w:jc w:val="right"/>
        <w:rPr>
          <w:rFonts w:ascii="Calibri" w:hAnsi="Calibri" w:cs="Calibri"/>
        </w:rPr>
      </w:pPr>
    </w:p>
    <w:p w14:paraId="2B9A4780" w14:textId="77777777" w:rsidR="00460923" w:rsidRDefault="00460923" w:rsidP="00460923">
      <w:pPr>
        <w:pStyle w:val="210"/>
        <w:tabs>
          <w:tab w:val="left" w:pos="540"/>
          <w:tab w:val="left" w:pos="720"/>
        </w:tabs>
        <w:jc w:val="right"/>
        <w:rPr>
          <w:rFonts w:ascii="Calibri" w:hAnsi="Calibri" w:cs="Calibri"/>
        </w:rPr>
      </w:pPr>
    </w:p>
    <w:p w14:paraId="58B5BC56" w14:textId="77777777" w:rsidR="00460923" w:rsidRDefault="00460923" w:rsidP="00460923">
      <w:pPr>
        <w:pStyle w:val="210"/>
        <w:tabs>
          <w:tab w:val="left" w:pos="540"/>
          <w:tab w:val="left" w:pos="720"/>
        </w:tabs>
        <w:jc w:val="right"/>
        <w:rPr>
          <w:rFonts w:ascii="Calibri" w:hAnsi="Calibri" w:cs="Calibri"/>
        </w:rPr>
      </w:pPr>
    </w:p>
    <w:p w14:paraId="4F0709FB" w14:textId="77777777" w:rsidR="00460923" w:rsidRPr="003D5E1C" w:rsidRDefault="00460923" w:rsidP="00460923">
      <w:pPr>
        <w:pStyle w:val="210"/>
        <w:tabs>
          <w:tab w:val="left" w:pos="540"/>
          <w:tab w:val="left" w:pos="720"/>
        </w:tabs>
        <w:jc w:val="right"/>
        <w:rPr>
          <w:rFonts w:ascii="Calibri" w:hAnsi="Calibri" w:cs="Calibri"/>
        </w:rPr>
      </w:pPr>
    </w:p>
    <w:p w14:paraId="2611E254" w14:textId="77777777" w:rsidR="008B03B5" w:rsidRPr="003D5E1C" w:rsidRDefault="008B03B5">
      <w:pPr>
        <w:shd w:val="clear" w:color="auto" w:fill="B2B2B2"/>
        <w:jc w:val="center"/>
        <w:rPr>
          <w:rFonts w:ascii="Calibri" w:hAnsi="Calibri" w:cs="Calibri"/>
          <w:b/>
          <w:sz w:val="36"/>
          <w:lang w:val="uk-UA"/>
        </w:rPr>
      </w:pPr>
      <w:r w:rsidRPr="003D5E1C">
        <w:rPr>
          <w:rFonts w:ascii="Calibri" w:hAnsi="Calibri" w:cs="Calibri"/>
          <w:b/>
          <w:sz w:val="36"/>
          <w:lang w:val="uk-UA"/>
        </w:rPr>
        <w:t>МІЖНАРОДНИЙ ФОНД «ВІДРОДЖЕННЯ»</w:t>
      </w:r>
    </w:p>
    <w:p w14:paraId="50F92103" w14:textId="627BD894" w:rsidR="004F3B2E" w:rsidRPr="003D5E1C" w:rsidRDefault="004F3B2E">
      <w:pPr>
        <w:jc w:val="center"/>
        <w:rPr>
          <w:rFonts w:ascii="Calibri" w:hAnsi="Calibri" w:cs="Calibri"/>
          <w:b/>
          <w:bCs/>
          <w:u w:val="single"/>
          <w:lang w:val="uk-UA"/>
        </w:rPr>
      </w:pPr>
    </w:p>
    <w:p w14:paraId="6F07E04C" w14:textId="443090C3" w:rsidR="008B03B5" w:rsidRPr="003D5E1C" w:rsidRDefault="008B03B5">
      <w:pPr>
        <w:jc w:val="center"/>
        <w:rPr>
          <w:rFonts w:ascii="Calibri" w:hAnsi="Calibri" w:cs="Calibri"/>
          <w:b/>
          <w:bCs/>
          <w:sz w:val="28"/>
          <w:szCs w:val="28"/>
          <w:lang w:val="uk-UA"/>
        </w:rPr>
      </w:pPr>
      <w:r w:rsidRPr="003D5E1C">
        <w:rPr>
          <w:rFonts w:ascii="Calibri" w:hAnsi="Calibri" w:cs="Calibri"/>
          <w:b/>
          <w:bCs/>
          <w:sz w:val="28"/>
          <w:szCs w:val="28"/>
          <w:lang w:val="uk-UA"/>
        </w:rPr>
        <w:t>ЗМІСТОВН</w:t>
      </w:r>
      <w:r w:rsidR="004F3B2E" w:rsidRPr="003D5E1C">
        <w:rPr>
          <w:rFonts w:ascii="Calibri" w:hAnsi="Calibri" w:cs="Calibri"/>
          <w:b/>
          <w:bCs/>
          <w:sz w:val="28"/>
          <w:szCs w:val="28"/>
          <w:lang w:val="uk-UA"/>
        </w:rPr>
        <w:t>ИЙ</w:t>
      </w:r>
      <w:r w:rsidRPr="003D5E1C">
        <w:rPr>
          <w:rFonts w:ascii="Calibri" w:hAnsi="Calibri" w:cs="Calibri"/>
          <w:b/>
          <w:bCs/>
          <w:sz w:val="28"/>
          <w:szCs w:val="28"/>
          <w:lang w:val="uk-UA"/>
        </w:rPr>
        <w:t xml:space="preserve"> ЗВІТ</w:t>
      </w:r>
      <w:r w:rsidR="004F3B2E" w:rsidRPr="003D5E1C">
        <w:rPr>
          <w:rStyle w:val="FootnoteReference"/>
          <w:rFonts w:ascii="Calibri" w:hAnsi="Calibri" w:cs="Calibri"/>
          <w:b/>
          <w:bCs/>
          <w:sz w:val="28"/>
          <w:szCs w:val="28"/>
          <w:lang w:val="uk-UA"/>
        </w:rPr>
        <w:footnoteReference w:id="1"/>
      </w:r>
    </w:p>
    <w:p w14:paraId="5102C02D" w14:textId="77777777" w:rsidR="00B011D6" w:rsidRPr="003D5E1C" w:rsidRDefault="00B011D6">
      <w:pPr>
        <w:jc w:val="center"/>
        <w:rPr>
          <w:rFonts w:ascii="Calibri" w:hAnsi="Calibri" w:cs="Calibri"/>
          <w:lang w:val="uk-UA"/>
        </w:rPr>
      </w:pPr>
    </w:p>
    <w:p w14:paraId="2EECD873" w14:textId="39FA43AB" w:rsidR="008B03B5" w:rsidRPr="00CB1EA7" w:rsidRDefault="00B011D6" w:rsidP="00B011D6">
      <w:pPr>
        <w:pStyle w:val="210"/>
        <w:tabs>
          <w:tab w:val="left" w:pos="1080"/>
          <w:tab w:val="left" w:pos="1260"/>
          <w:tab w:val="left" w:pos="1440"/>
        </w:tabs>
        <w:jc w:val="center"/>
        <w:rPr>
          <w:rFonts w:ascii="Calibri" w:hAnsi="Calibri" w:cs="Calibri"/>
          <w:b/>
          <w:bCs/>
        </w:rPr>
      </w:pPr>
      <w:r w:rsidRPr="00CB1EA7">
        <w:rPr>
          <w:rFonts w:ascii="Calibri" w:hAnsi="Calibri" w:cs="Calibri"/>
          <w:b/>
          <w:bCs/>
        </w:rPr>
        <w:t xml:space="preserve">1.  </w:t>
      </w:r>
      <w:r w:rsidR="008B03B5" w:rsidRPr="00CB1EA7">
        <w:rPr>
          <w:rFonts w:ascii="Calibri" w:hAnsi="Calibri" w:cs="Calibri"/>
          <w:b/>
          <w:bCs/>
        </w:rPr>
        <w:t>ЗАГАЛЬНА ІНФОРМАЦІЯ</w:t>
      </w:r>
      <w:r w:rsidR="000E042B" w:rsidRPr="00CB1EA7">
        <w:rPr>
          <w:rFonts w:ascii="Calibri" w:hAnsi="Calibri" w:cs="Calibri"/>
          <w:b/>
          <w:bCs/>
        </w:rPr>
        <w:br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36"/>
        <w:gridCol w:w="6403"/>
      </w:tblGrid>
      <w:tr w:rsidR="008B03B5" w:rsidRPr="003D5E1C" w14:paraId="1B3A76EF" w14:textId="77777777" w:rsidTr="4E1DAED7">
        <w:trPr>
          <w:trHeight w:val="353"/>
        </w:trPr>
        <w:tc>
          <w:tcPr>
            <w:tcW w:w="3236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14:paraId="455BF211" w14:textId="162E715E" w:rsidR="008B03B5" w:rsidRPr="003D5E1C" w:rsidRDefault="008B03B5">
            <w:pPr>
              <w:spacing w:before="60" w:after="60"/>
              <w:rPr>
                <w:rFonts w:ascii="Calibri" w:hAnsi="Calibri" w:cs="Calibri"/>
                <w:bCs/>
                <w:sz w:val="22"/>
                <w:szCs w:val="22"/>
                <w:lang w:val="uk-UA"/>
              </w:rPr>
            </w:pPr>
            <w:r w:rsidRPr="003D5E1C">
              <w:rPr>
                <w:rFonts w:ascii="Calibri" w:hAnsi="Calibri" w:cs="Calibri"/>
                <w:bCs/>
                <w:sz w:val="22"/>
                <w:szCs w:val="22"/>
                <w:lang w:val="uk-UA"/>
              </w:rPr>
              <w:t xml:space="preserve">Номер </w:t>
            </w:r>
            <w:proofErr w:type="spellStart"/>
            <w:r w:rsidRPr="003D5E1C">
              <w:rPr>
                <w:rFonts w:ascii="Calibri" w:hAnsi="Calibri" w:cs="Calibri"/>
                <w:bCs/>
                <w:sz w:val="22"/>
                <w:szCs w:val="22"/>
                <w:lang w:val="uk-UA"/>
              </w:rPr>
              <w:t>про</w:t>
            </w:r>
            <w:r w:rsidR="00AF77AE" w:rsidRPr="003D5E1C">
              <w:rPr>
                <w:rFonts w:ascii="Calibri" w:hAnsi="Calibri" w:cs="Calibri"/>
                <w:bCs/>
                <w:sz w:val="22"/>
                <w:szCs w:val="22"/>
                <w:lang w:val="uk-UA"/>
              </w:rPr>
              <w:t>є</w:t>
            </w:r>
            <w:r w:rsidRPr="003D5E1C">
              <w:rPr>
                <w:rFonts w:ascii="Calibri" w:hAnsi="Calibri" w:cs="Calibri"/>
                <w:bCs/>
                <w:sz w:val="22"/>
                <w:szCs w:val="22"/>
                <w:lang w:val="uk-UA"/>
              </w:rPr>
              <w:t>кту</w:t>
            </w:r>
            <w:proofErr w:type="spellEnd"/>
          </w:p>
        </w:tc>
        <w:tc>
          <w:tcPr>
            <w:tcW w:w="6403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14:paraId="73623FE7" w14:textId="77777777" w:rsidR="008B03B5" w:rsidRPr="003D5E1C" w:rsidRDefault="008B03B5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</w:tr>
      <w:tr w:rsidR="008B03B5" w:rsidRPr="003D5E1C" w14:paraId="217AC786" w14:textId="77777777" w:rsidTr="4E1DAED7">
        <w:trPr>
          <w:trHeight w:val="353"/>
        </w:trPr>
        <w:tc>
          <w:tcPr>
            <w:tcW w:w="3236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14:paraId="2CF16599" w14:textId="0EBFE58A" w:rsidR="008B03B5" w:rsidRPr="003D5E1C" w:rsidRDefault="008B03B5">
            <w:pPr>
              <w:spacing w:before="60" w:after="60"/>
              <w:rPr>
                <w:rFonts w:ascii="Calibri" w:hAnsi="Calibri" w:cs="Calibri"/>
                <w:bCs/>
                <w:sz w:val="22"/>
                <w:szCs w:val="22"/>
                <w:lang w:val="uk-UA"/>
              </w:rPr>
            </w:pPr>
            <w:r w:rsidRPr="003D5E1C">
              <w:rPr>
                <w:rFonts w:ascii="Calibri" w:hAnsi="Calibri" w:cs="Calibri"/>
                <w:bCs/>
                <w:sz w:val="22"/>
                <w:szCs w:val="22"/>
                <w:lang w:val="uk-UA"/>
              </w:rPr>
              <w:t xml:space="preserve">Назва </w:t>
            </w:r>
            <w:proofErr w:type="spellStart"/>
            <w:r w:rsidRPr="003D5E1C">
              <w:rPr>
                <w:rFonts w:ascii="Calibri" w:hAnsi="Calibri" w:cs="Calibri"/>
                <w:bCs/>
                <w:sz w:val="22"/>
                <w:szCs w:val="22"/>
                <w:lang w:val="uk-UA"/>
              </w:rPr>
              <w:t>про</w:t>
            </w:r>
            <w:r w:rsidR="00AF77AE" w:rsidRPr="003D5E1C">
              <w:rPr>
                <w:rFonts w:ascii="Calibri" w:hAnsi="Calibri" w:cs="Calibri"/>
                <w:bCs/>
                <w:sz w:val="22"/>
                <w:szCs w:val="22"/>
                <w:lang w:val="uk-UA"/>
              </w:rPr>
              <w:t>є</w:t>
            </w:r>
            <w:r w:rsidRPr="003D5E1C">
              <w:rPr>
                <w:rFonts w:ascii="Calibri" w:hAnsi="Calibri" w:cs="Calibri"/>
                <w:bCs/>
                <w:sz w:val="22"/>
                <w:szCs w:val="22"/>
                <w:lang w:val="uk-UA"/>
              </w:rPr>
              <w:t>кту</w:t>
            </w:r>
            <w:proofErr w:type="spellEnd"/>
          </w:p>
        </w:tc>
        <w:tc>
          <w:tcPr>
            <w:tcW w:w="6403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14:paraId="43D36FF4" w14:textId="77777777" w:rsidR="008B03B5" w:rsidRPr="003D5E1C" w:rsidRDefault="008B03B5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</w:tr>
      <w:tr w:rsidR="008B03B5" w:rsidRPr="003D5E1C" w14:paraId="0BEE0240" w14:textId="77777777" w:rsidTr="4E1DAED7">
        <w:trPr>
          <w:trHeight w:val="463"/>
        </w:trPr>
        <w:tc>
          <w:tcPr>
            <w:tcW w:w="3236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14:paraId="7E451806" w14:textId="72D5900F" w:rsidR="008B03B5" w:rsidRPr="003D5E1C" w:rsidRDefault="008B03B5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3D5E1C">
              <w:rPr>
                <w:rFonts w:ascii="Calibri" w:hAnsi="Calibri" w:cs="Calibri"/>
                <w:sz w:val="22"/>
                <w:szCs w:val="22"/>
                <w:lang w:val="uk-UA"/>
              </w:rPr>
              <w:t xml:space="preserve">Термін дії Угоди з МФВ (дати початку і закінчення </w:t>
            </w:r>
            <w:proofErr w:type="spellStart"/>
            <w:r w:rsidRPr="003D5E1C">
              <w:rPr>
                <w:rFonts w:ascii="Calibri" w:hAnsi="Calibri" w:cs="Calibri"/>
                <w:sz w:val="22"/>
                <w:szCs w:val="22"/>
                <w:lang w:val="uk-UA"/>
              </w:rPr>
              <w:t>про</w:t>
            </w:r>
            <w:r w:rsidR="00AF77AE" w:rsidRPr="003D5E1C">
              <w:rPr>
                <w:rFonts w:ascii="Calibri" w:hAnsi="Calibri" w:cs="Calibri"/>
                <w:sz w:val="22"/>
                <w:szCs w:val="22"/>
                <w:lang w:val="uk-UA"/>
              </w:rPr>
              <w:t>є</w:t>
            </w:r>
            <w:r w:rsidRPr="003D5E1C">
              <w:rPr>
                <w:rFonts w:ascii="Calibri" w:hAnsi="Calibri" w:cs="Calibri"/>
                <w:sz w:val="22"/>
                <w:szCs w:val="22"/>
                <w:lang w:val="uk-UA"/>
              </w:rPr>
              <w:t>кту</w:t>
            </w:r>
            <w:proofErr w:type="spellEnd"/>
            <w:r w:rsidRPr="003D5E1C">
              <w:rPr>
                <w:rFonts w:ascii="Calibri" w:hAnsi="Calibri" w:cs="Calibri"/>
                <w:sz w:val="22"/>
                <w:szCs w:val="22"/>
                <w:lang w:val="uk-UA"/>
              </w:rPr>
              <w:t>)</w:t>
            </w:r>
          </w:p>
        </w:tc>
        <w:tc>
          <w:tcPr>
            <w:tcW w:w="6403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14:paraId="3BB78ECC" w14:textId="77777777" w:rsidR="008B03B5" w:rsidRPr="003D5E1C" w:rsidRDefault="008B03B5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</w:tr>
      <w:tr w:rsidR="008B03B5" w:rsidRPr="003D5E1C" w14:paraId="0FD35E29" w14:textId="77777777" w:rsidTr="4E1DAED7">
        <w:trPr>
          <w:trHeight w:val="353"/>
        </w:trPr>
        <w:tc>
          <w:tcPr>
            <w:tcW w:w="3236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14:paraId="44D9186F" w14:textId="060480BF" w:rsidR="008B03B5" w:rsidRPr="003D5E1C" w:rsidRDefault="008B03B5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3D5E1C">
              <w:rPr>
                <w:rFonts w:ascii="Calibri" w:hAnsi="Calibri" w:cs="Calibri"/>
                <w:sz w:val="22"/>
                <w:szCs w:val="22"/>
                <w:lang w:val="uk-UA"/>
              </w:rPr>
              <w:t>Звітний період</w:t>
            </w:r>
            <w:r w:rsidR="000B0294" w:rsidRPr="003D5E1C">
              <w:rPr>
                <w:rStyle w:val="FootnoteReference"/>
                <w:rFonts w:ascii="Calibri" w:hAnsi="Calibri" w:cs="Calibri"/>
                <w:sz w:val="22"/>
                <w:szCs w:val="22"/>
                <w:lang w:val="uk-UA"/>
              </w:rPr>
              <w:footnoteReference w:customMarkFollows="1" w:id="2"/>
              <w:sym w:font="Symbol" w:char="F032"/>
            </w:r>
          </w:p>
        </w:tc>
        <w:tc>
          <w:tcPr>
            <w:tcW w:w="6403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14:paraId="578B233A" w14:textId="77777777" w:rsidR="008B03B5" w:rsidRPr="003D5E1C" w:rsidRDefault="008B03B5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</w:tr>
      <w:tr w:rsidR="008B03B5" w:rsidRPr="003D5E1C" w14:paraId="4B38A998" w14:textId="77777777" w:rsidTr="4E1DAED7">
        <w:trPr>
          <w:trHeight w:val="463"/>
        </w:trPr>
        <w:tc>
          <w:tcPr>
            <w:tcW w:w="3236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14:paraId="3AD00890" w14:textId="77777777" w:rsidR="008B03B5" w:rsidRPr="003D5E1C" w:rsidRDefault="008B03B5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3D5E1C">
              <w:rPr>
                <w:rFonts w:ascii="Calibri" w:hAnsi="Calibri" w:cs="Calibri"/>
                <w:sz w:val="22"/>
                <w:szCs w:val="22"/>
                <w:lang w:val="uk-UA"/>
              </w:rPr>
              <w:t>Назва організації</w:t>
            </w:r>
          </w:p>
        </w:tc>
        <w:tc>
          <w:tcPr>
            <w:tcW w:w="6403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14:paraId="59E54298" w14:textId="77777777" w:rsidR="008B03B5" w:rsidRPr="003D5E1C" w:rsidRDefault="008B03B5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</w:tr>
      <w:tr w:rsidR="008B03B5" w:rsidRPr="003D5E1C" w14:paraId="089DC23C" w14:textId="77777777" w:rsidTr="4E1DAED7">
        <w:trPr>
          <w:trHeight w:val="353"/>
        </w:trPr>
        <w:tc>
          <w:tcPr>
            <w:tcW w:w="3236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14:paraId="57CF0708" w14:textId="75CBC513" w:rsidR="008B03B5" w:rsidRPr="003D5E1C" w:rsidRDefault="008B03B5">
            <w:pPr>
              <w:spacing w:before="60" w:after="60"/>
              <w:rPr>
                <w:rFonts w:ascii="Calibri" w:hAnsi="Calibri" w:cs="Calibri"/>
                <w:bCs/>
                <w:sz w:val="22"/>
                <w:szCs w:val="22"/>
                <w:lang w:val="uk-UA"/>
              </w:rPr>
            </w:pPr>
            <w:r w:rsidRPr="003D5E1C">
              <w:rPr>
                <w:rFonts w:ascii="Calibri" w:hAnsi="Calibri" w:cs="Calibri"/>
                <w:bCs/>
                <w:sz w:val="22"/>
                <w:szCs w:val="22"/>
                <w:lang w:val="uk-UA"/>
              </w:rPr>
              <w:t xml:space="preserve">ПІБ керівника </w:t>
            </w:r>
            <w:proofErr w:type="spellStart"/>
            <w:r w:rsidRPr="003D5E1C">
              <w:rPr>
                <w:rFonts w:ascii="Calibri" w:hAnsi="Calibri" w:cs="Calibri"/>
                <w:bCs/>
                <w:sz w:val="22"/>
                <w:szCs w:val="22"/>
                <w:lang w:val="uk-UA"/>
              </w:rPr>
              <w:t>про</w:t>
            </w:r>
            <w:r w:rsidR="00AF77AE" w:rsidRPr="003D5E1C">
              <w:rPr>
                <w:rFonts w:ascii="Calibri" w:hAnsi="Calibri" w:cs="Calibri"/>
                <w:bCs/>
                <w:sz w:val="22"/>
                <w:szCs w:val="22"/>
                <w:lang w:val="uk-UA"/>
              </w:rPr>
              <w:t>є</w:t>
            </w:r>
            <w:r w:rsidRPr="003D5E1C">
              <w:rPr>
                <w:rFonts w:ascii="Calibri" w:hAnsi="Calibri" w:cs="Calibri"/>
                <w:bCs/>
                <w:sz w:val="22"/>
                <w:szCs w:val="22"/>
                <w:lang w:val="uk-UA"/>
              </w:rPr>
              <w:t>кту</w:t>
            </w:r>
            <w:proofErr w:type="spellEnd"/>
          </w:p>
        </w:tc>
        <w:tc>
          <w:tcPr>
            <w:tcW w:w="6403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14:paraId="3C4D9D71" w14:textId="77777777" w:rsidR="008B03B5" w:rsidRPr="003D5E1C" w:rsidRDefault="008B03B5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</w:tr>
      <w:tr w:rsidR="008B03B5" w:rsidRPr="003D5E1C" w14:paraId="4ADAFAAD" w14:textId="77777777" w:rsidTr="4E1DAED7">
        <w:trPr>
          <w:trHeight w:val="353"/>
        </w:trPr>
        <w:tc>
          <w:tcPr>
            <w:tcW w:w="3236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14:paraId="27312488" w14:textId="68A46802" w:rsidR="008B03B5" w:rsidRPr="003D5E1C" w:rsidRDefault="008B03B5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3D5E1C">
              <w:rPr>
                <w:rFonts w:ascii="Calibri" w:hAnsi="Calibri" w:cs="Calibri"/>
                <w:sz w:val="22"/>
                <w:szCs w:val="22"/>
                <w:lang w:val="uk-UA"/>
              </w:rPr>
              <w:t xml:space="preserve">Контактні дані керівника </w:t>
            </w:r>
            <w:proofErr w:type="spellStart"/>
            <w:r w:rsidRPr="003D5E1C">
              <w:rPr>
                <w:rFonts w:ascii="Calibri" w:hAnsi="Calibri" w:cs="Calibri"/>
                <w:sz w:val="22"/>
                <w:szCs w:val="22"/>
                <w:lang w:val="uk-UA"/>
              </w:rPr>
              <w:t>про</w:t>
            </w:r>
            <w:r w:rsidR="572D6C30" w:rsidRPr="003D5E1C">
              <w:rPr>
                <w:rFonts w:ascii="Calibri" w:hAnsi="Calibri" w:cs="Calibri"/>
                <w:sz w:val="22"/>
                <w:szCs w:val="22"/>
                <w:lang w:val="uk-UA"/>
              </w:rPr>
              <w:t>є</w:t>
            </w:r>
            <w:r w:rsidRPr="003D5E1C">
              <w:rPr>
                <w:rFonts w:ascii="Calibri" w:hAnsi="Calibri" w:cs="Calibri"/>
                <w:sz w:val="22"/>
                <w:szCs w:val="22"/>
                <w:lang w:val="uk-UA"/>
              </w:rPr>
              <w:t>кту</w:t>
            </w:r>
            <w:proofErr w:type="spellEnd"/>
            <w:r w:rsidRPr="003D5E1C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(</w:t>
            </w:r>
            <w:r w:rsidR="3BC8B96F" w:rsidRPr="003D5E1C">
              <w:rPr>
                <w:rFonts w:ascii="Calibri" w:hAnsi="Calibri" w:cs="Calibri"/>
                <w:sz w:val="22"/>
                <w:szCs w:val="22"/>
                <w:lang w:val="uk-UA"/>
              </w:rPr>
              <w:t xml:space="preserve">телефон, </w:t>
            </w:r>
            <w:r w:rsidRPr="003D5E1C">
              <w:rPr>
                <w:rFonts w:ascii="Calibri" w:hAnsi="Calibri" w:cs="Calibri"/>
                <w:sz w:val="22"/>
                <w:szCs w:val="22"/>
                <w:lang w:val="uk-UA"/>
              </w:rPr>
              <w:t xml:space="preserve">мобільний телефон, </w:t>
            </w:r>
            <w:r w:rsidR="009B2A11" w:rsidRPr="003D5E1C">
              <w:rPr>
                <w:rFonts w:ascii="Calibri" w:hAnsi="Calibri" w:cs="Calibri"/>
                <w:sz w:val="22"/>
                <w:szCs w:val="22"/>
                <w:lang w:val="uk-UA"/>
              </w:rPr>
              <w:t>адреса електронної пошти</w:t>
            </w:r>
            <w:r w:rsidRPr="003D5E1C">
              <w:rPr>
                <w:rFonts w:ascii="Calibri" w:hAnsi="Calibri" w:cs="Calibri"/>
                <w:sz w:val="22"/>
                <w:szCs w:val="22"/>
                <w:lang w:val="uk-UA"/>
              </w:rPr>
              <w:t>)</w:t>
            </w:r>
          </w:p>
        </w:tc>
        <w:tc>
          <w:tcPr>
            <w:tcW w:w="6403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14:paraId="235339BE" w14:textId="77777777" w:rsidR="008B03B5" w:rsidRPr="003D5E1C" w:rsidRDefault="008B03B5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</w:tr>
      <w:tr w:rsidR="008B03B5" w:rsidRPr="003D5E1C" w14:paraId="7D48E73A" w14:textId="77777777" w:rsidTr="4E1DAED7">
        <w:trPr>
          <w:trHeight w:val="353"/>
        </w:trPr>
        <w:tc>
          <w:tcPr>
            <w:tcW w:w="3236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14:paraId="4DCF91B8" w14:textId="0637013A" w:rsidR="008B03B5" w:rsidRPr="003D5E1C" w:rsidRDefault="008B03B5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3D5E1C">
              <w:rPr>
                <w:rFonts w:ascii="Calibri" w:hAnsi="Calibri" w:cs="Calibri"/>
                <w:sz w:val="22"/>
                <w:szCs w:val="22"/>
                <w:lang w:val="uk-UA"/>
              </w:rPr>
              <w:t xml:space="preserve">Бюджет </w:t>
            </w:r>
            <w:proofErr w:type="spellStart"/>
            <w:r w:rsidRPr="003D5E1C">
              <w:rPr>
                <w:rFonts w:ascii="Calibri" w:hAnsi="Calibri" w:cs="Calibri"/>
                <w:sz w:val="22"/>
                <w:szCs w:val="22"/>
                <w:lang w:val="uk-UA"/>
              </w:rPr>
              <w:t>про</w:t>
            </w:r>
            <w:r w:rsidR="00AF77AE" w:rsidRPr="003D5E1C">
              <w:rPr>
                <w:rFonts w:ascii="Calibri" w:hAnsi="Calibri" w:cs="Calibri"/>
                <w:sz w:val="22"/>
                <w:szCs w:val="22"/>
                <w:lang w:val="uk-UA"/>
              </w:rPr>
              <w:t>є</w:t>
            </w:r>
            <w:r w:rsidRPr="003D5E1C">
              <w:rPr>
                <w:rFonts w:ascii="Calibri" w:hAnsi="Calibri" w:cs="Calibri"/>
                <w:sz w:val="22"/>
                <w:szCs w:val="22"/>
                <w:lang w:val="uk-UA"/>
              </w:rPr>
              <w:t>кту</w:t>
            </w:r>
            <w:proofErr w:type="spellEnd"/>
            <w:r w:rsidRPr="003D5E1C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(фінансування з боку МФВ)</w:t>
            </w:r>
          </w:p>
        </w:tc>
        <w:tc>
          <w:tcPr>
            <w:tcW w:w="6403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14:paraId="2F1615A3" w14:textId="77777777" w:rsidR="008B03B5" w:rsidRPr="003D5E1C" w:rsidRDefault="008B03B5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</w:tr>
      <w:tr w:rsidR="008B03B5" w:rsidRPr="003D5E1C" w14:paraId="052A2198" w14:textId="77777777" w:rsidTr="4E1DAED7">
        <w:trPr>
          <w:trHeight w:val="353"/>
        </w:trPr>
        <w:tc>
          <w:tcPr>
            <w:tcW w:w="3236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14:paraId="70DB942D" w14:textId="0736C226" w:rsidR="008B03B5" w:rsidRPr="003D5E1C" w:rsidRDefault="008B03B5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uk-UA"/>
              </w:rPr>
            </w:pPr>
            <w:proofErr w:type="spellStart"/>
            <w:r w:rsidRPr="003D5E1C">
              <w:rPr>
                <w:rFonts w:ascii="Calibri" w:hAnsi="Calibri" w:cs="Calibri"/>
                <w:sz w:val="22"/>
                <w:szCs w:val="22"/>
                <w:lang w:val="uk-UA"/>
              </w:rPr>
              <w:t>Співфінансування</w:t>
            </w:r>
            <w:proofErr w:type="spellEnd"/>
            <w:r w:rsidRPr="003D5E1C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3D5E1C">
              <w:rPr>
                <w:rFonts w:ascii="Calibri" w:hAnsi="Calibri" w:cs="Calibri"/>
                <w:sz w:val="22"/>
                <w:szCs w:val="22"/>
                <w:lang w:val="uk-UA"/>
              </w:rPr>
              <w:t>про</w:t>
            </w:r>
            <w:r w:rsidR="00AF77AE" w:rsidRPr="003D5E1C">
              <w:rPr>
                <w:rFonts w:ascii="Calibri" w:hAnsi="Calibri" w:cs="Calibri"/>
                <w:sz w:val="22"/>
                <w:szCs w:val="22"/>
                <w:lang w:val="uk-UA"/>
              </w:rPr>
              <w:t>є</w:t>
            </w:r>
            <w:r w:rsidRPr="003D5E1C">
              <w:rPr>
                <w:rFonts w:ascii="Calibri" w:hAnsi="Calibri" w:cs="Calibri"/>
                <w:sz w:val="22"/>
                <w:szCs w:val="22"/>
                <w:lang w:val="uk-UA"/>
              </w:rPr>
              <w:t>кту</w:t>
            </w:r>
            <w:proofErr w:type="spellEnd"/>
            <w:r w:rsidRPr="003D5E1C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з інших джерел (за наявності)</w:t>
            </w:r>
          </w:p>
        </w:tc>
        <w:tc>
          <w:tcPr>
            <w:tcW w:w="6403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14:paraId="32D08925" w14:textId="77777777" w:rsidR="008B03B5" w:rsidRPr="003D5E1C" w:rsidRDefault="008B03B5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</w:tr>
    </w:tbl>
    <w:p w14:paraId="3C576CD5" w14:textId="7DFE3247" w:rsidR="006C416D" w:rsidRPr="003D5E1C" w:rsidRDefault="006C416D">
      <w:pPr>
        <w:rPr>
          <w:rFonts w:ascii="Calibri" w:hAnsi="Calibri" w:cs="Calibri"/>
          <w:lang w:val="uk-UA"/>
        </w:rPr>
      </w:pPr>
    </w:p>
    <w:p w14:paraId="26811173" w14:textId="77777777" w:rsidR="006C416D" w:rsidRPr="003D5E1C" w:rsidRDefault="006C416D">
      <w:pPr>
        <w:rPr>
          <w:rFonts w:ascii="Calibri" w:hAnsi="Calibri" w:cs="Calibri"/>
          <w:lang w:val="uk-UA"/>
        </w:rPr>
      </w:pPr>
    </w:p>
    <w:p w14:paraId="5B080EC5" w14:textId="77777777" w:rsidR="00B95782" w:rsidRPr="003D5E1C" w:rsidRDefault="00B95782" w:rsidP="00B95782">
      <w:pPr>
        <w:pStyle w:val="NormalWeb"/>
        <w:shd w:val="clear" w:color="auto" w:fill="FFFFFF"/>
        <w:spacing w:before="0" w:beforeAutospacing="0" w:after="0" w:afterAutospacing="0" w:line="233" w:lineRule="atLeast"/>
        <w:ind w:firstLine="709"/>
        <w:jc w:val="both"/>
        <w:rPr>
          <w:rFonts w:ascii="Calibri" w:hAnsi="Calibri" w:cs="Calibri"/>
          <w:color w:val="000000"/>
        </w:rPr>
      </w:pPr>
      <w:r w:rsidRPr="003D5E1C">
        <w:rPr>
          <w:rFonts w:ascii="Calibri" w:hAnsi="Calibri" w:cs="Calibri"/>
          <w:i/>
          <w:iCs/>
          <w:color w:val="000000"/>
          <w:bdr w:val="none" w:sz="0" w:space="0" w:color="auto" w:frame="1"/>
        </w:rPr>
        <w:t> </w:t>
      </w:r>
    </w:p>
    <w:p w14:paraId="1BDBD9E9" w14:textId="40871D9A" w:rsidR="008B03B5" w:rsidRPr="003D5E1C" w:rsidRDefault="008B03B5">
      <w:pPr>
        <w:rPr>
          <w:rFonts w:ascii="Calibri" w:hAnsi="Calibri" w:cs="Calibri"/>
          <w:lang w:val="uk-UA"/>
        </w:rPr>
      </w:pPr>
    </w:p>
    <w:p w14:paraId="4CA07112" w14:textId="77777777" w:rsidR="00587982" w:rsidRPr="003D5E1C" w:rsidRDefault="00587982">
      <w:pPr>
        <w:rPr>
          <w:rFonts w:ascii="Calibri" w:hAnsi="Calibri" w:cs="Calibri"/>
          <w:lang w:val="uk-UA"/>
        </w:rPr>
      </w:pPr>
    </w:p>
    <w:p w14:paraId="421E9170" w14:textId="77777777" w:rsidR="00932331" w:rsidRPr="003D5E1C" w:rsidRDefault="00932331">
      <w:pPr>
        <w:rPr>
          <w:rFonts w:ascii="Calibri" w:hAnsi="Calibri" w:cs="Calibri"/>
          <w:lang w:val="uk-UA"/>
        </w:rPr>
        <w:sectPr w:rsidR="00932331" w:rsidRPr="003D5E1C" w:rsidSect="00A5670C">
          <w:footerReference w:type="default" r:id="rId11"/>
          <w:pgSz w:w="11905" w:h="16837"/>
          <w:pgMar w:top="899" w:right="848" w:bottom="984" w:left="1418" w:header="708" w:footer="708" w:gutter="0"/>
          <w:cols w:space="720"/>
        </w:sectPr>
      </w:pPr>
    </w:p>
    <w:p w14:paraId="00F6EC18" w14:textId="68ECBF5F" w:rsidR="008B03B5" w:rsidRPr="00CB1EA7" w:rsidRDefault="00B011D6" w:rsidP="00B6597E">
      <w:pPr>
        <w:tabs>
          <w:tab w:val="left" w:pos="540"/>
        </w:tabs>
        <w:jc w:val="center"/>
        <w:rPr>
          <w:rFonts w:ascii="Calibri" w:hAnsi="Calibri" w:cs="Calibri"/>
          <w:b/>
          <w:bCs/>
          <w:sz w:val="22"/>
          <w:szCs w:val="22"/>
          <w:lang w:val="uk-UA"/>
        </w:rPr>
      </w:pPr>
      <w:r w:rsidRPr="00CB1EA7">
        <w:rPr>
          <w:rFonts w:ascii="Calibri" w:hAnsi="Calibri" w:cs="Calibri"/>
          <w:b/>
          <w:bCs/>
          <w:sz w:val="22"/>
          <w:szCs w:val="22"/>
          <w:lang w:val="uk-UA"/>
        </w:rPr>
        <w:lastRenderedPageBreak/>
        <w:t xml:space="preserve">2.  </w:t>
      </w:r>
      <w:r w:rsidR="008B03B5" w:rsidRPr="00CB1EA7">
        <w:rPr>
          <w:rFonts w:ascii="Calibri" w:hAnsi="Calibri" w:cs="Calibri"/>
          <w:b/>
          <w:bCs/>
          <w:sz w:val="22"/>
          <w:szCs w:val="22"/>
          <w:lang w:val="uk-UA"/>
        </w:rPr>
        <w:t xml:space="preserve"> ДІЯЛЬНІСТЬ ТА РЕЗУЛЬТАТИ</w:t>
      </w:r>
    </w:p>
    <w:p w14:paraId="2B8F0685" w14:textId="2016A5B6" w:rsidR="009B2A11" w:rsidRPr="003D5E1C" w:rsidRDefault="008B03B5" w:rsidP="4E1DAED7">
      <w:pPr>
        <w:pStyle w:val="311"/>
        <w:spacing w:after="120" w:line="235" w:lineRule="auto"/>
        <w:ind w:firstLine="709"/>
        <w:rPr>
          <w:rFonts w:ascii="Calibri" w:hAnsi="Calibri" w:cs="Calibri"/>
          <w:sz w:val="22"/>
          <w:szCs w:val="22"/>
        </w:rPr>
      </w:pPr>
      <w:r w:rsidRPr="003D5E1C">
        <w:rPr>
          <w:rFonts w:ascii="Calibri" w:hAnsi="Calibri" w:cs="Calibri"/>
        </w:rPr>
        <w:br/>
      </w:r>
      <w:r w:rsidR="4F1AE38D" w:rsidRPr="003D5E1C">
        <w:rPr>
          <w:rFonts w:ascii="Calibri" w:hAnsi="Calibri" w:cs="Calibri"/>
          <w:sz w:val="22"/>
          <w:szCs w:val="22"/>
        </w:rPr>
        <w:t xml:space="preserve">2.1. </w:t>
      </w:r>
      <w:r w:rsidR="005A220D" w:rsidRPr="003D5E1C">
        <w:rPr>
          <w:rFonts w:ascii="Calibri" w:hAnsi="Calibri" w:cs="Calibri"/>
          <w:sz w:val="22"/>
          <w:szCs w:val="22"/>
        </w:rPr>
        <w:t xml:space="preserve"> </w:t>
      </w:r>
      <w:r w:rsidR="4F1AE38D" w:rsidRPr="003D5E1C">
        <w:rPr>
          <w:rFonts w:ascii="Calibri" w:hAnsi="Calibri" w:cs="Calibri"/>
          <w:sz w:val="22"/>
          <w:szCs w:val="22"/>
        </w:rPr>
        <w:t>Мета</w:t>
      </w:r>
      <w:r w:rsidR="35B83897" w:rsidRPr="003D5E1C">
        <w:rPr>
          <w:rFonts w:ascii="Calibri" w:hAnsi="Calibri" w:cs="Calibri"/>
          <w:sz w:val="22"/>
          <w:szCs w:val="22"/>
        </w:rPr>
        <w:t xml:space="preserve"> та завдання</w:t>
      </w:r>
      <w:r w:rsidR="4F1AE38D" w:rsidRPr="003D5E1C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4F1AE38D" w:rsidRPr="003D5E1C">
        <w:rPr>
          <w:rFonts w:ascii="Calibri" w:hAnsi="Calibri" w:cs="Calibri"/>
          <w:sz w:val="22"/>
          <w:szCs w:val="22"/>
        </w:rPr>
        <w:t>проєкту</w:t>
      </w:r>
      <w:proofErr w:type="spellEnd"/>
      <w:r w:rsidR="4F1AE38D" w:rsidRPr="003D5E1C">
        <w:rPr>
          <w:rFonts w:ascii="Calibri" w:hAnsi="Calibri" w:cs="Calibri"/>
          <w:sz w:val="22"/>
          <w:szCs w:val="22"/>
        </w:rPr>
        <w:t>.</w:t>
      </w:r>
    </w:p>
    <w:p w14:paraId="26AB6C82" w14:textId="78015839" w:rsidR="00B95782" w:rsidRPr="003D5E1C" w:rsidRDefault="00AD11FA" w:rsidP="00B42CC7">
      <w:pPr>
        <w:pStyle w:val="NormalWeb"/>
        <w:shd w:val="clear" w:color="auto" w:fill="FFFFFF"/>
        <w:spacing w:before="0" w:beforeAutospacing="0" w:after="0" w:afterAutospacing="0" w:line="233" w:lineRule="atLeast"/>
        <w:jc w:val="both"/>
        <w:rPr>
          <w:rFonts w:ascii="Calibri" w:hAnsi="Calibri" w:cs="Calibri"/>
          <w:color w:val="000000"/>
          <w:sz w:val="22"/>
          <w:szCs w:val="22"/>
        </w:rPr>
      </w:pPr>
      <w:r w:rsidRPr="003D5E1C">
        <w:rPr>
          <w:rFonts w:ascii="Calibri" w:hAnsi="Calibri" w:cs="Calibri"/>
          <w:sz w:val="22"/>
          <w:szCs w:val="22"/>
        </w:rPr>
        <w:t>2</w:t>
      </w:r>
      <w:r w:rsidR="42CE7D25" w:rsidRPr="003D5E1C">
        <w:rPr>
          <w:rFonts w:ascii="Calibri" w:hAnsi="Calibri" w:cs="Calibri"/>
          <w:sz w:val="22"/>
          <w:szCs w:val="22"/>
        </w:rPr>
        <w:t>.</w:t>
      </w:r>
      <w:r w:rsidR="1B7E3D4A" w:rsidRPr="003D5E1C">
        <w:rPr>
          <w:rFonts w:ascii="Calibri" w:hAnsi="Calibri" w:cs="Calibri"/>
          <w:sz w:val="22"/>
          <w:szCs w:val="22"/>
        </w:rPr>
        <w:t>2.</w:t>
      </w:r>
      <w:r w:rsidR="42CE7D25" w:rsidRPr="003D5E1C">
        <w:rPr>
          <w:rFonts w:ascii="Calibri" w:hAnsi="Calibri" w:cs="Calibri"/>
          <w:sz w:val="22"/>
          <w:szCs w:val="22"/>
        </w:rPr>
        <w:t xml:space="preserve"> </w:t>
      </w:r>
      <w:r w:rsidR="005A220D" w:rsidRPr="003D5E1C">
        <w:rPr>
          <w:rFonts w:ascii="Calibri" w:hAnsi="Calibri" w:cs="Calibri"/>
          <w:sz w:val="22"/>
          <w:szCs w:val="22"/>
        </w:rPr>
        <w:t xml:space="preserve"> </w:t>
      </w:r>
      <w:r w:rsidR="00B95782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Яким</w:t>
      </w:r>
      <w:r w:rsidR="007D21DD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и</w:t>
      </w:r>
      <w:r w:rsidR="00B95782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, на вашу думку, є найбільш</w:t>
      </w:r>
      <w:r w:rsidR="007D21DD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і</w:t>
      </w:r>
      <w:r w:rsidR="00B95782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 xml:space="preserve"> досягнення </w:t>
      </w:r>
      <w:proofErr w:type="spellStart"/>
      <w:r w:rsidR="00B95782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про</w:t>
      </w:r>
      <w:r w:rsidR="005659E0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є</w:t>
      </w:r>
      <w:r w:rsidR="00B95782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кту</w:t>
      </w:r>
      <w:proofErr w:type="spellEnd"/>
      <w:r w:rsidR="00B95782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 xml:space="preserve"> на даному етапі</w:t>
      </w:r>
      <w:r w:rsidR="002A0BB3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 xml:space="preserve"> звітування</w:t>
      </w:r>
      <w:r w:rsidR="00B95782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?</w:t>
      </w:r>
    </w:p>
    <w:p w14:paraId="4D26D311" w14:textId="77777777" w:rsidR="008F785F" w:rsidRPr="003D5E1C" w:rsidRDefault="008F785F" w:rsidP="00B42CC7">
      <w:pPr>
        <w:pStyle w:val="NormalWeb"/>
        <w:shd w:val="clear" w:color="auto" w:fill="FFFFFF"/>
        <w:spacing w:before="0" w:beforeAutospacing="0" w:after="0" w:afterAutospacing="0" w:line="233" w:lineRule="atLeast"/>
        <w:jc w:val="both"/>
        <w:rPr>
          <w:rFonts w:ascii="Calibri" w:hAnsi="Calibri" w:cs="Calibri"/>
          <w:sz w:val="22"/>
          <w:szCs w:val="22"/>
        </w:rPr>
      </w:pPr>
    </w:p>
    <w:p w14:paraId="0B32969E" w14:textId="7290153D" w:rsidR="00731F87" w:rsidRPr="003D5E1C" w:rsidRDefault="006A1EFB" w:rsidP="006A1EFB">
      <w:pPr>
        <w:pStyle w:val="NormalWeb"/>
        <w:shd w:val="clear" w:color="auto" w:fill="FFFFFF"/>
        <w:spacing w:before="0" w:beforeAutospacing="0" w:after="0" w:afterAutospacing="0" w:line="233" w:lineRule="atLeast"/>
        <w:jc w:val="both"/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</w:pPr>
      <w:r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 xml:space="preserve">2.3. </w:t>
      </w:r>
      <w:r w:rsidR="005A220D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 xml:space="preserve"> </w:t>
      </w:r>
      <w:r w:rsidR="00731F87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Проаналізуйте</w:t>
      </w:r>
      <w:r w:rsidR="00B95782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 xml:space="preserve"> </w:t>
      </w:r>
      <w:r w:rsidR="008F785F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досягнуті</w:t>
      </w:r>
      <w:r w:rsidR="00B95782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 xml:space="preserve"> результати </w:t>
      </w:r>
      <w:proofErr w:type="spellStart"/>
      <w:r w:rsidR="00B95782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про</w:t>
      </w:r>
      <w:r w:rsidR="000E042B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є</w:t>
      </w:r>
      <w:r w:rsidR="00B95782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кту</w:t>
      </w:r>
      <w:proofErr w:type="spellEnd"/>
      <w:r w:rsidR="00B95782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 xml:space="preserve"> в порівнянні з очікуваними (запла</w:t>
      </w:r>
      <w:r w:rsidR="008F785F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нованими на етапі подання</w:t>
      </w:r>
      <w:r w:rsidR="000E042B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="000E042B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проє</w:t>
      </w:r>
      <w:r w:rsidR="005A220D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ктної</w:t>
      </w:r>
      <w:proofErr w:type="spellEnd"/>
      <w:r w:rsidR="005A220D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 xml:space="preserve"> пропозиції</w:t>
      </w:r>
      <w:r w:rsidR="00B95782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).</w:t>
      </w:r>
      <w:r w:rsidR="00823821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 xml:space="preserve"> </w:t>
      </w:r>
      <w:r w:rsidR="00731F87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br/>
      </w:r>
    </w:p>
    <w:p w14:paraId="060A7445" w14:textId="45621A96" w:rsidR="008B03B5" w:rsidRPr="003D5E1C" w:rsidRDefault="00AD11FA" w:rsidP="00B42CC7">
      <w:pPr>
        <w:tabs>
          <w:tab w:val="left" w:pos="540"/>
          <w:tab w:val="left" w:pos="720"/>
        </w:tabs>
        <w:spacing w:line="235" w:lineRule="auto"/>
        <w:jc w:val="both"/>
        <w:rPr>
          <w:rFonts w:ascii="Calibri" w:hAnsi="Calibri" w:cs="Calibri"/>
          <w:sz w:val="22"/>
          <w:szCs w:val="22"/>
          <w:lang w:val="uk-UA"/>
        </w:rPr>
      </w:pPr>
      <w:r w:rsidRPr="003D5E1C">
        <w:rPr>
          <w:rFonts w:ascii="Calibri" w:hAnsi="Calibri" w:cs="Calibri"/>
          <w:sz w:val="22"/>
          <w:szCs w:val="22"/>
          <w:lang w:val="uk-UA"/>
        </w:rPr>
        <w:t>2</w:t>
      </w:r>
      <w:r w:rsidR="008B03B5" w:rsidRPr="003D5E1C">
        <w:rPr>
          <w:rFonts w:ascii="Calibri" w:hAnsi="Calibri" w:cs="Calibri"/>
          <w:sz w:val="22"/>
          <w:szCs w:val="22"/>
          <w:lang w:val="uk-UA"/>
        </w:rPr>
        <w:t>.</w:t>
      </w:r>
      <w:r w:rsidR="00B95782" w:rsidRPr="003D5E1C">
        <w:rPr>
          <w:rFonts w:ascii="Calibri" w:hAnsi="Calibri" w:cs="Calibri"/>
          <w:sz w:val="22"/>
          <w:szCs w:val="22"/>
          <w:lang w:val="uk-UA"/>
        </w:rPr>
        <w:t>4</w:t>
      </w:r>
      <w:r w:rsidR="00722D6E" w:rsidRPr="003D5E1C">
        <w:rPr>
          <w:rFonts w:ascii="Calibri" w:hAnsi="Calibri" w:cs="Calibri"/>
          <w:sz w:val="22"/>
          <w:szCs w:val="22"/>
          <w:lang w:val="uk-UA"/>
        </w:rPr>
        <w:t>.</w:t>
      </w:r>
      <w:r w:rsidR="005A220D" w:rsidRPr="003D5E1C">
        <w:rPr>
          <w:rFonts w:ascii="Calibri" w:hAnsi="Calibri" w:cs="Calibri"/>
          <w:sz w:val="22"/>
          <w:szCs w:val="22"/>
          <w:lang w:val="uk-UA"/>
        </w:rPr>
        <w:t xml:space="preserve"> </w:t>
      </w:r>
      <w:r w:rsidR="008B03B5" w:rsidRPr="003D5E1C">
        <w:rPr>
          <w:rFonts w:ascii="Calibri" w:hAnsi="Calibri" w:cs="Calibri"/>
          <w:sz w:val="22"/>
          <w:szCs w:val="22"/>
          <w:lang w:val="uk-UA"/>
        </w:rPr>
        <w:t xml:space="preserve">Чи змінювався контекст (політичний, громадський, економічний, ін.) у сфері, на яку був спрямований </w:t>
      </w:r>
      <w:proofErr w:type="spellStart"/>
      <w:r w:rsidR="00503B12" w:rsidRPr="003D5E1C">
        <w:rPr>
          <w:rFonts w:ascii="Calibri" w:hAnsi="Calibri" w:cs="Calibri"/>
          <w:sz w:val="22"/>
          <w:szCs w:val="22"/>
          <w:lang w:val="uk-UA"/>
        </w:rPr>
        <w:t>проєк</w:t>
      </w:r>
      <w:r w:rsidR="008B03B5" w:rsidRPr="003D5E1C">
        <w:rPr>
          <w:rFonts w:ascii="Calibri" w:hAnsi="Calibri" w:cs="Calibri"/>
          <w:sz w:val="22"/>
          <w:szCs w:val="22"/>
          <w:lang w:val="uk-UA"/>
        </w:rPr>
        <w:t>т</w:t>
      </w:r>
      <w:proofErr w:type="spellEnd"/>
      <w:r w:rsidR="008B03B5" w:rsidRPr="003D5E1C">
        <w:rPr>
          <w:rFonts w:ascii="Calibri" w:hAnsi="Calibri" w:cs="Calibri"/>
          <w:sz w:val="22"/>
          <w:szCs w:val="22"/>
          <w:lang w:val="uk-UA"/>
        </w:rPr>
        <w:t xml:space="preserve">, протягом </w:t>
      </w:r>
      <w:r w:rsidR="004E695F" w:rsidRPr="003D5E1C">
        <w:rPr>
          <w:rFonts w:ascii="Calibri" w:hAnsi="Calibri" w:cs="Calibri"/>
          <w:sz w:val="22"/>
          <w:szCs w:val="22"/>
          <w:lang w:val="uk-UA"/>
        </w:rPr>
        <w:t xml:space="preserve">звітного </w:t>
      </w:r>
      <w:r w:rsidR="008B03B5" w:rsidRPr="003D5E1C">
        <w:rPr>
          <w:rFonts w:ascii="Calibri" w:hAnsi="Calibri" w:cs="Calibri"/>
          <w:sz w:val="22"/>
          <w:szCs w:val="22"/>
          <w:lang w:val="uk-UA"/>
        </w:rPr>
        <w:t>періоду</w:t>
      </w:r>
      <w:r w:rsidR="00C52F9F" w:rsidRPr="003D5E1C">
        <w:rPr>
          <w:rFonts w:ascii="Calibri" w:hAnsi="Calibri" w:cs="Calibri"/>
          <w:sz w:val="22"/>
          <w:szCs w:val="22"/>
          <w:lang w:val="uk-UA"/>
        </w:rPr>
        <w:t xml:space="preserve"> його виконання</w:t>
      </w:r>
      <w:r w:rsidR="008B03B5" w:rsidRPr="003D5E1C">
        <w:rPr>
          <w:rFonts w:ascii="Calibri" w:hAnsi="Calibri" w:cs="Calibri"/>
          <w:sz w:val="22"/>
          <w:szCs w:val="22"/>
          <w:lang w:val="uk-UA"/>
        </w:rPr>
        <w:t xml:space="preserve">? Назвіть та коротко проаналізуйте ці зміни (за їх наявності), наведіть статистику, посилання на джерела, якщо є </w:t>
      </w:r>
      <w:r w:rsidR="008B03B5" w:rsidRPr="003D5E1C">
        <w:rPr>
          <w:rFonts w:ascii="Calibri" w:hAnsi="Calibri" w:cs="Calibri"/>
          <w:i/>
          <w:iCs/>
          <w:sz w:val="22"/>
          <w:szCs w:val="22"/>
          <w:lang w:val="uk-UA"/>
        </w:rPr>
        <w:t>(до</w:t>
      </w:r>
      <w:r w:rsidR="00620593">
        <w:rPr>
          <w:rFonts w:ascii="Calibri" w:hAnsi="Calibri" w:cs="Calibri"/>
          <w:i/>
          <w:iCs/>
          <w:sz w:val="22"/>
          <w:szCs w:val="22"/>
          <w:lang w:val="uk-UA"/>
        </w:rPr>
        <w:t xml:space="preserve"> </w:t>
      </w:r>
      <w:r w:rsidR="008B03B5" w:rsidRPr="003D5E1C">
        <w:rPr>
          <w:rFonts w:ascii="Calibri" w:hAnsi="Calibri" w:cs="Calibri"/>
          <w:i/>
          <w:iCs/>
          <w:sz w:val="22"/>
          <w:szCs w:val="22"/>
          <w:lang w:val="uk-UA"/>
        </w:rPr>
        <w:t>200 слів)</w:t>
      </w:r>
      <w:r w:rsidR="008B03B5" w:rsidRPr="003D5E1C">
        <w:rPr>
          <w:rFonts w:ascii="Calibri" w:hAnsi="Calibri" w:cs="Calibri"/>
          <w:sz w:val="22"/>
          <w:szCs w:val="22"/>
          <w:lang w:val="uk-UA"/>
        </w:rPr>
        <w:t>.</w:t>
      </w:r>
    </w:p>
    <w:p w14:paraId="5A1B2FE4" w14:textId="77777777" w:rsidR="008B03B5" w:rsidRPr="003D5E1C" w:rsidRDefault="008B03B5" w:rsidP="00247CF4">
      <w:pPr>
        <w:tabs>
          <w:tab w:val="left" w:pos="540"/>
          <w:tab w:val="left" w:pos="720"/>
        </w:tabs>
        <w:spacing w:line="235" w:lineRule="auto"/>
        <w:jc w:val="both"/>
        <w:rPr>
          <w:rFonts w:ascii="Calibri" w:hAnsi="Calibri" w:cs="Calibri"/>
          <w:sz w:val="22"/>
          <w:szCs w:val="22"/>
          <w:lang w:val="uk-UA"/>
        </w:rPr>
      </w:pPr>
    </w:p>
    <w:p w14:paraId="600919D7" w14:textId="3F661415" w:rsidR="008B03B5" w:rsidRPr="003D5E1C" w:rsidRDefault="00A5670C" w:rsidP="00B42CC7">
      <w:pPr>
        <w:tabs>
          <w:tab w:val="left" w:pos="540"/>
          <w:tab w:val="left" w:pos="720"/>
        </w:tabs>
        <w:spacing w:line="235" w:lineRule="auto"/>
        <w:jc w:val="both"/>
        <w:rPr>
          <w:rFonts w:ascii="Calibri" w:hAnsi="Calibri" w:cs="Calibri"/>
          <w:sz w:val="22"/>
          <w:szCs w:val="22"/>
          <w:lang w:val="uk-UA"/>
        </w:rPr>
      </w:pPr>
      <w:r w:rsidRPr="003D5E1C">
        <w:rPr>
          <w:rFonts w:ascii="Calibri" w:hAnsi="Calibri" w:cs="Calibri"/>
          <w:sz w:val="22"/>
          <w:szCs w:val="22"/>
          <w:lang w:val="uk-UA"/>
        </w:rPr>
        <w:t>2.</w:t>
      </w:r>
      <w:r w:rsidR="00B95782" w:rsidRPr="003D5E1C">
        <w:rPr>
          <w:rFonts w:ascii="Calibri" w:hAnsi="Calibri" w:cs="Calibri"/>
          <w:sz w:val="22"/>
          <w:szCs w:val="22"/>
          <w:lang w:val="uk-UA"/>
        </w:rPr>
        <w:t>5</w:t>
      </w:r>
      <w:r w:rsidR="00722D6E" w:rsidRPr="003D5E1C">
        <w:rPr>
          <w:rFonts w:ascii="Calibri" w:hAnsi="Calibri" w:cs="Calibri"/>
          <w:sz w:val="22"/>
          <w:szCs w:val="22"/>
          <w:lang w:val="uk-UA"/>
        </w:rPr>
        <w:t>.</w:t>
      </w:r>
      <w:r w:rsidRPr="003D5E1C">
        <w:rPr>
          <w:rFonts w:ascii="Calibri" w:hAnsi="Calibri" w:cs="Calibri"/>
          <w:sz w:val="22"/>
          <w:szCs w:val="22"/>
          <w:lang w:val="uk-UA"/>
        </w:rPr>
        <w:t xml:space="preserve"> </w:t>
      </w:r>
      <w:r w:rsidR="005A220D" w:rsidRPr="003D5E1C">
        <w:rPr>
          <w:rFonts w:ascii="Calibri" w:hAnsi="Calibri" w:cs="Calibri"/>
          <w:sz w:val="22"/>
          <w:szCs w:val="22"/>
          <w:lang w:val="uk-UA"/>
        </w:rPr>
        <w:t xml:space="preserve"> </w:t>
      </w:r>
      <w:r w:rsidR="008B03B5" w:rsidRPr="003D5E1C">
        <w:rPr>
          <w:rFonts w:ascii="Calibri" w:hAnsi="Calibri" w:cs="Calibri"/>
          <w:sz w:val="22"/>
          <w:szCs w:val="22"/>
          <w:lang w:val="uk-UA"/>
        </w:rPr>
        <w:t>Як</w:t>
      </w:r>
      <w:r w:rsidR="00A55C12" w:rsidRPr="003D5E1C">
        <w:rPr>
          <w:rFonts w:ascii="Calibri" w:hAnsi="Calibri" w:cs="Calibri"/>
          <w:sz w:val="22"/>
          <w:szCs w:val="22"/>
          <w:lang w:val="uk-UA"/>
        </w:rPr>
        <w:t xml:space="preserve">і зміни у </w:t>
      </w:r>
      <w:proofErr w:type="spellStart"/>
      <w:r w:rsidR="00A55C12" w:rsidRPr="003D5E1C">
        <w:rPr>
          <w:rFonts w:ascii="Calibri" w:hAnsi="Calibri" w:cs="Calibri"/>
          <w:sz w:val="22"/>
          <w:szCs w:val="22"/>
          <w:lang w:val="uk-UA"/>
        </w:rPr>
        <w:t>проєктну</w:t>
      </w:r>
      <w:proofErr w:type="spellEnd"/>
      <w:r w:rsidR="00A55C12" w:rsidRPr="003D5E1C">
        <w:rPr>
          <w:rFonts w:ascii="Calibri" w:hAnsi="Calibri" w:cs="Calibri"/>
          <w:sz w:val="22"/>
          <w:szCs w:val="22"/>
          <w:lang w:val="uk-UA"/>
        </w:rPr>
        <w:t xml:space="preserve"> роботу </w:t>
      </w:r>
      <w:r w:rsidR="002B68B1" w:rsidRPr="003D5E1C">
        <w:rPr>
          <w:rFonts w:ascii="Calibri" w:hAnsi="Calibri" w:cs="Calibri"/>
          <w:sz w:val="22"/>
          <w:szCs w:val="22"/>
          <w:lang w:val="uk-UA"/>
        </w:rPr>
        <w:t>в</w:t>
      </w:r>
      <w:r w:rsidR="00A55C12" w:rsidRPr="003D5E1C">
        <w:rPr>
          <w:rFonts w:ascii="Calibri" w:hAnsi="Calibri" w:cs="Calibri"/>
          <w:sz w:val="22"/>
          <w:szCs w:val="22"/>
          <w:lang w:val="uk-UA"/>
        </w:rPr>
        <w:t xml:space="preserve">и внесли через зміни у </w:t>
      </w:r>
      <w:r w:rsidR="008B03B5" w:rsidRPr="003D5E1C">
        <w:rPr>
          <w:rFonts w:ascii="Calibri" w:hAnsi="Calibri" w:cs="Calibri"/>
          <w:sz w:val="22"/>
          <w:szCs w:val="22"/>
          <w:lang w:val="uk-UA"/>
        </w:rPr>
        <w:t>сфері, в як</w:t>
      </w:r>
      <w:r w:rsidR="00A55C12" w:rsidRPr="003D5E1C">
        <w:rPr>
          <w:rFonts w:ascii="Calibri" w:hAnsi="Calibri" w:cs="Calibri"/>
          <w:sz w:val="22"/>
          <w:szCs w:val="22"/>
          <w:lang w:val="uk-UA"/>
        </w:rPr>
        <w:t>ій</w:t>
      </w:r>
      <w:r w:rsidR="008B03B5" w:rsidRPr="003D5E1C">
        <w:rPr>
          <w:rFonts w:ascii="Calibri" w:hAnsi="Calibri" w:cs="Calibri"/>
          <w:sz w:val="22"/>
          <w:szCs w:val="22"/>
          <w:lang w:val="uk-UA"/>
        </w:rPr>
        <w:t xml:space="preserve"> реалізується </w:t>
      </w:r>
      <w:proofErr w:type="spellStart"/>
      <w:r w:rsidR="00503B12" w:rsidRPr="003D5E1C">
        <w:rPr>
          <w:rFonts w:ascii="Calibri" w:hAnsi="Calibri" w:cs="Calibri"/>
          <w:sz w:val="22"/>
          <w:szCs w:val="22"/>
          <w:lang w:val="uk-UA"/>
        </w:rPr>
        <w:t>проєк</w:t>
      </w:r>
      <w:r w:rsidR="008B03B5" w:rsidRPr="003D5E1C">
        <w:rPr>
          <w:rFonts w:ascii="Calibri" w:hAnsi="Calibri" w:cs="Calibri"/>
          <w:sz w:val="22"/>
          <w:szCs w:val="22"/>
          <w:lang w:val="uk-UA"/>
        </w:rPr>
        <w:t>т</w:t>
      </w:r>
      <w:proofErr w:type="spellEnd"/>
      <w:r w:rsidR="008B03B5" w:rsidRPr="003D5E1C">
        <w:rPr>
          <w:rFonts w:ascii="Calibri" w:hAnsi="Calibri" w:cs="Calibri"/>
          <w:sz w:val="22"/>
          <w:szCs w:val="22"/>
          <w:lang w:val="uk-UA"/>
        </w:rPr>
        <w:t>?</w:t>
      </w:r>
    </w:p>
    <w:p w14:paraId="5831290B" w14:textId="77777777" w:rsidR="008B03B5" w:rsidRPr="003D5E1C" w:rsidRDefault="008B03B5" w:rsidP="00247CF4">
      <w:pPr>
        <w:tabs>
          <w:tab w:val="left" w:pos="540"/>
          <w:tab w:val="left" w:pos="720"/>
          <w:tab w:val="left" w:pos="993"/>
        </w:tabs>
        <w:spacing w:line="235" w:lineRule="auto"/>
        <w:ind w:firstLine="709"/>
        <w:jc w:val="both"/>
        <w:rPr>
          <w:rFonts w:ascii="Calibri" w:hAnsi="Calibri" w:cs="Calibri"/>
          <w:sz w:val="22"/>
          <w:szCs w:val="22"/>
          <w:lang w:val="uk-UA"/>
        </w:rPr>
      </w:pPr>
    </w:p>
    <w:p w14:paraId="435ED414" w14:textId="1A9CF541" w:rsidR="008A0D9E" w:rsidRPr="003D5E1C" w:rsidRDefault="726F1285" w:rsidP="00B42CC7">
      <w:pPr>
        <w:tabs>
          <w:tab w:val="left" w:pos="540"/>
          <w:tab w:val="left" w:pos="720"/>
        </w:tabs>
        <w:spacing w:line="235" w:lineRule="auto"/>
        <w:jc w:val="both"/>
        <w:rPr>
          <w:rFonts w:ascii="Calibri" w:hAnsi="Calibri" w:cs="Calibri"/>
          <w:sz w:val="22"/>
          <w:szCs w:val="22"/>
          <w:lang w:val="uk-UA"/>
        </w:rPr>
      </w:pPr>
      <w:r w:rsidRPr="003D5E1C">
        <w:rPr>
          <w:rFonts w:ascii="Calibri" w:hAnsi="Calibri" w:cs="Calibri"/>
          <w:color w:val="000000"/>
          <w:sz w:val="22"/>
          <w:szCs w:val="22"/>
          <w:lang w:val="uk-UA" w:eastAsia="en-GB"/>
        </w:rPr>
        <w:t>2.</w:t>
      </w:r>
      <w:r w:rsidR="00B95782" w:rsidRPr="003D5E1C">
        <w:rPr>
          <w:rFonts w:ascii="Calibri" w:hAnsi="Calibri" w:cs="Calibri"/>
          <w:color w:val="000000"/>
          <w:sz w:val="22"/>
          <w:szCs w:val="22"/>
          <w:lang w:val="uk-UA" w:eastAsia="en-GB"/>
        </w:rPr>
        <w:t>6</w:t>
      </w:r>
      <w:r w:rsidR="00722D6E" w:rsidRPr="003D5E1C">
        <w:rPr>
          <w:rFonts w:ascii="Calibri" w:hAnsi="Calibri" w:cs="Calibri"/>
          <w:color w:val="000000"/>
          <w:sz w:val="22"/>
          <w:szCs w:val="22"/>
          <w:lang w:val="uk-UA" w:eastAsia="en-GB"/>
        </w:rPr>
        <w:t>.</w:t>
      </w:r>
      <w:r w:rsidRPr="003D5E1C">
        <w:rPr>
          <w:rFonts w:ascii="Calibri" w:hAnsi="Calibri" w:cs="Calibri"/>
          <w:color w:val="000000"/>
          <w:sz w:val="22"/>
          <w:szCs w:val="22"/>
          <w:lang w:val="uk-UA" w:eastAsia="en-GB"/>
        </w:rPr>
        <w:t xml:space="preserve"> </w:t>
      </w:r>
      <w:r w:rsidR="005A220D" w:rsidRPr="003D5E1C">
        <w:rPr>
          <w:rFonts w:ascii="Calibri" w:hAnsi="Calibri" w:cs="Calibri"/>
          <w:sz w:val="22"/>
          <w:szCs w:val="22"/>
          <w:lang w:val="uk-UA"/>
        </w:rPr>
        <w:t xml:space="preserve"> </w:t>
      </w:r>
      <w:r w:rsidR="57B7D8D7" w:rsidRPr="003D5E1C">
        <w:rPr>
          <w:rFonts w:ascii="Calibri" w:hAnsi="Calibri" w:cs="Calibri"/>
          <w:color w:val="000000"/>
          <w:sz w:val="22"/>
          <w:szCs w:val="22"/>
          <w:lang w:val="uk-UA" w:eastAsia="en-GB"/>
        </w:rPr>
        <w:t xml:space="preserve">З якими </w:t>
      </w:r>
      <w:r w:rsidRPr="003D5E1C">
        <w:rPr>
          <w:rFonts w:ascii="Calibri" w:hAnsi="Calibri" w:cs="Calibri"/>
          <w:color w:val="000000"/>
          <w:sz w:val="22"/>
          <w:szCs w:val="22"/>
          <w:lang w:val="uk-UA" w:eastAsia="en-GB"/>
        </w:rPr>
        <w:t>ризик</w:t>
      </w:r>
      <w:r w:rsidR="57B7D8D7" w:rsidRPr="003D5E1C">
        <w:rPr>
          <w:rFonts w:ascii="Calibri" w:hAnsi="Calibri" w:cs="Calibri"/>
          <w:color w:val="000000"/>
          <w:sz w:val="22"/>
          <w:szCs w:val="22"/>
          <w:lang w:val="uk-UA" w:eastAsia="en-GB"/>
        </w:rPr>
        <w:t>ами</w:t>
      </w:r>
      <w:r w:rsidRPr="003D5E1C">
        <w:rPr>
          <w:rFonts w:ascii="Calibri" w:hAnsi="Calibri" w:cs="Calibri"/>
          <w:color w:val="000000"/>
          <w:sz w:val="22"/>
          <w:szCs w:val="22"/>
          <w:lang w:val="uk-UA" w:eastAsia="en-GB"/>
        </w:rPr>
        <w:t xml:space="preserve"> і </w:t>
      </w:r>
      <w:r w:rsidR="57B7D8D7" w:rsidRPr="003D5E1C">
        <w:rPr>
          <w:rFonts w:ascii="Calibri" w:hAnsi="Calibri" w:cs="Calibri"/>
          <w:color w:val="000000"/>
          <w:sz w:val="22"/>
          <w:szCs w:val="22"/>
          <w:lang w:val="uk-UA" w:eastAsia="en-GB"/>
        </w:rPr>
        <w:t>труднощами</w:t>
      </w:r>
      <w:r w:rsidRPr="003D5E1C">
        <w:rPr>
          <w:rFonts w:ascii="Calibri" w:hAnsi="Calibri" w:cs="Calibri"/>
          <w:color w:val="000000"/>
          <w:sz w:val="22"/>
          <w:szCs w:val="22"/>
          <w:lang w:val="uk-UA" w:eastAsia="en-GB"/>
        </w:rPr>
        <w:t xml:space="preserve"> </w:t>
      </w:r>
      <w:r w:rsidR="004E695F" w:rsidRPr="003D5E1C">
        <w:rPr>
          <w:rFonts w:ascii="Calibri" w:hAnsi="Calibri" w:cs="Calibri"/>
          <w:sz w:val="22"/>
          <w:szCs w:val="22"/>
          <w:lang w:val="uk-UA"/>
        </w:rPr>
        <w:t>довелося мати справу</w:t>
      </w:r>
      <w:r w:rsidR="2DB3842F" w:rsidRPr="003D5E1C">
        <w:rPr>
          <w:rFonts w:ascii="Calibri" w:hAnsi="Calibri" w:cs="Calibri"/>
          <w:color w:val="000000"/>
          <w:sz w:val="22"/>
          <w:szCs w:val="22"/>
          <w:lang w:val="uk-UA" w:eastAsia="en-GB"/>
        </w:rPr>
        <w:t xml:space="preserve"> під час </w:t>
      </w:r>
      <w:r w:rsidR="22EFF061" w:rsidRPr="003D5E1C">
        <w:rPr>
          <w:rFonts w:ascii="Calibri" w:hAnsi="Calibri" w:cs="Calibri"/>
          <w:color w:val="000000"/>
          <w:sz w:val="22"/>
          <w:szCs w:val="22"/>
          <w:lang w:val="uk-UA" w:eastAsia="en-GB"/>
        </w:rPr>
        <w:t>реалізації</w:t>
      </w:r>
      <w:r w:rsidR="004E695F" w:rsidRPr="003D5E1C">
        <w:rPr>
          <w:rFonts w:ascii="Calibri" w:hAnsi="Calibri" w:cs="Calibri"/>
          <w:sz w:val="22"/>
          <w:szCs w:val="22"/>
          <w:lang w:val="uk-UA"/>
        </w:rPr>
        <w:t xml:space="preserve"> </w:t>
      </w:r>
      <w:proofErr w:type="spellStart"/>
      <w:r w:rsidR="004E695F" w:rsidRPr="003D5E1C">
        <w:rPr>
          <w:rFonts w:ascii="Calibri" w:hAnsi="Calibri" w:cs="Calibri"/>
          <w:sz w:val="22"/>
          <w:szCs w:val="22"/>
          <w:lang w:val="uk-UA"/>
        </w:rPr>
        <w:t>проєкту</w:t>
      </w:r>
      <w:proofErr w:type="spellEnd"/>
      <w:r w:rsidR="2DB3842F" w:rsidRPr="003D5E1C">
        <w:rPr>
          <w:rFonts w:ascii="Calibri" w:hAnsi="Calibri" w:cs="Calibri"/>
          <w:color w:val="000000"/>
          <w:sz w:val="22"/>
          <w:szCs w:val="22"/>
          <w:lang w:val="uk-UA" w:eastAsia="en-GB"/>
        </w:rPr>
        <w:t xml:space="preserve">? </w:t>
      </w:r>
      <w:r w:rsidR="57B7D8D7" w:rsidRPr="003D5E1C">
        <w:rPr>
          <w:rFonts w:ascii="Calibri" w:hAnsi="Calibri" w:cs="Calibri"/>
          <w:color w:val="000000"/>
          <w:sz w:val="22"/>
          <w:szCs w:val="22"/>
          <w:lang w:val="uk-UA" w:eastAsia="en-GB"/>
        </w:rPr>
        <w:t xml:space="preserve">Що б ви зробили, якби планували такий </w:t>
      </w:r>
      <w:proofErr w:type="spellStart"/>
      <w:r w:rsidR="57B7D8D7" w:rsidRPr="003D5E1C">
        <w:rPr>
          <w:rFonts w:ascii="Calibri" w:hAnsi="Calibri" w:cs="Calibri"/>
          <w:color w:val="000000"/>
          <w:sz w:val="22"/>
          <w:szCs w:val="22"/>
          <w:lang w:val="uk-UA" w:eastAsia="en-GB"/>
        </w:rPr>
        <w:t>проєкт</w:t>
      </w:r>
      <w:proofErr w:type="spellEnd"/>
      <w:r w:rsidR="57B7D8D7" w:rsidRPr="003D5E1C">
        <w:rPr>
          <w:rFonts w:ascii="Calibri" w:hAnsi="Calibri" w:cs="Calibri"/>
          <w:color w:val="000000"/>
          <w:sz w:val="22"/>
          <w:szCs w:val="22"/>
          <w:lang w:val="uk-UA" w:eastAsia="en-GB"/>
        </w:rPr>
        <w:t xml:space="preserve"> зараз? </w:t>
      </w:r>
      <w:r w:rsidR="2CF1C736" w:rsidRPr="003D5E1C">
        <w:rPr>
          <w:rFonts w:ascii="Calibri" w:hAnsi="Calibri" w:cs="Calibri"/>
          <w:color w:val="000000"/>
          <w:sz w:val="22"/>
          <w:szCs w:val="22"/>
          <w:lang w:val="uk-UA" w:eastAsia="en-GB"/>
        </w:rPr>
        <w:t xml:space="preserve"> </w:t>
      </w:r>
      <w:r w:rsidR="58202F98" w:rsidRPr="003D5E1C">
        <w:rPr>
          <w:rFonts w:ascii="Calibri" w:eastAsia="Segoe UI" w:hAnsi="Calibri" w:cs="Calibri"/>
          <w:color w:val="333333"/>
          <w:sz w:val="22"/>
          <w:szCs w:val="22"/>
          <w:lang w:val="uk-UA" w:eastAsia="en-GB"/>
        </w:rPr>
        <w:t xml:space="preserve">Які нові додаткові можливості виникли? </w:t>
      </w:r>
    </w:p>
    <w:p w14:paraId="2FA06063" w14:textId="1017A7E8" w:rsidR="00E12031" w:rsidRPr="00253D93" w:rsidRDefault="00722D6E" w:rsidP="00E12031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  <w:lang w:eastAsia="en-GB"/>
        </w:rPr>
      </w:pPr>
      <w:r w:rsidRPr="003D5E1C">
        <w:rPr>
          <w:rFonts w:ascii="Calibri" w:hAnsi="Calibri" w:cs="Calibri"/>
          <w:sz w:val="22"/>
          <w:szCs w:val="22"/>
        </w:rPr>
        <w:br/>
      </w:r>
      <w:r w:rsidR="003B222F" w:rsidRPr="00253D93">
        <w:rPr>
          <w:rFonts w:ascii="Calibri" w:hAnsi="Calibri" w:cs="Calibri"/>
          <w:color w:val="000000"/>
          <w:sz w:val="22"/>
          <w:szCs w:val="22"/>
          <w:lang w:eastAsia="en-GB"/>
        </w:rPr>
        <w:t>2.</w:t>
      </w:r>
      <w:r w:rsidR="002C7AFB" w:rsidRPr="00253D93">
        <w:rPr>
          <w:rFonts w:ascii="Calibri" w:hAnsi="Calibri" w:cs="Calibri"/>
          <w:color w:val="000000"/>
          <w:sz w:val="22"/>
          <w:szCs w:val="22"/>
          <w:lang w:eastAsia="en-GB"/>
        </w:rPr>
        <w:t>7</w:t>
      </w:r>
      <w:r w:rsidRPr="00253D93">
        <w:rPr>
          <w:rFonts w:ascii="Calibri" w:hAnsi="Calibri" w:cs="Calibri"/>
          <w:color w:val="000000"/>
          <w:sz w:val="22"/>
          <w:szCs w:val="22"/>
          <w:lang w:eastAsia="en-GB"/>
        </w:rPr>
        <w:t>.</w:t>
      </w:r>
      <w:r w:rsidR="003B222F" w:rsidRPr="00253D93">
        <w:rPr>
          <w:rFonts w:ascii="Calibri" w:hAnsi="Calibri" w:cs="Calibri"/>
          <w:color w:val="000000"/>
          <w:sz w:val="22"/>
          <w:szCs w:val="22"/>
          <w:lang w:eastAsia="en-GB"/>
        </w:rPr>
        <w:t xml:space="preserve"> </w:t>
      </w:r>
      <w:r w:rsidR="00E12031" w:rsidRPr="00253D93">
        <w:rPr>
          <w:rFonts w:ascii="Calibri" w:hAnsi="Calibri" w:cs="Calibri"/>
          <w:color w:val="000000"/>
          <w:sz w:val="22"/>
          <w:szCs w:val="22"/>
          <w:lang w:eastAsia="en-GB"/>
        </w:rPr>
        <w:t>О</w:t>
      </w:r>
      <w:r w:rsidR="005B4443" w:rsidRPr="00253D93">
        <w:rPr>
          <w:rFonts w:ascii="Calibri" w:hAnsi="Calibri" w:cs="Calibri"/>
          <w:color w:val="000000"/>
          <w:sz w:val="22"/>
          <w:szCs w:val="22"/>
          <w:lang w:eastAsia="en-GB"/>
        </w:rPr>
        <w:t>пишіть</w:t>
      </w:r>
      <w:r w:rsidR="00E12031" w:rsidRPr="00253D93">
        <w:rPr>
          <w:rFonts w:ascii="Calibri" w:hAnsi="Calibri" w:cs="Calibri"/>
          <w:color w:val="000000"/>
          <w:sz w:val="22"/>
          <w:szCs w:val="22"/>
          <w:lang w:eastAsia="en-GB"/>
        </w:rPr>
        <w:t xml:space="preserve"> </w:t>
      </w:r>
      <w:proofErr w:type="spellStart"/>
      <w:r w:rsidR="005B4443" w:rsidRPr="00253D93">
        <w:rPr>
          <w:rFonts w:ascii="Calibri" w:hAnsi="Calibri" w:cs="Calibri"/>
          <w:color w:val="000000"/>
          <w:sz w:val="22"/>
          <w:szCs w:val="22"/>
          <w:lang w:eastAsia="en-GB"/>
        </w:rPr>
        <w:t>бенефіціарів</w:t>
      </w:r>
      <w:proofErr w:type="spellEnd"/>
      <w:r w:rsidR="005B4443" w:rsidRPr="00253D93">
        <w:rPr>
          <w:rFonts w:ascii="Calibri" w:hAnsi="Calibri" w:cs="Calibri"/>
          <w:color w:val="000000"/>
          <w:sz w:val="22"/>
          <w:szCs w:val="22"/>
          <w:lang w:eastAsia="en-GB"/>
        </w:rPr>
        <w:t xml:space="preserve"> </w:t>
      </w:r>
      <w:proofErr w:type="spellStart"/>
      <w:r w:rsidR="005B4443" w:rsidRPr="00253D93">
        <w:rPr>
          <w:rFonts w:ascii="Calibri" w:hAnsi="Calibri" w:cs="Calibri"/>
          <w:color w:val="000000"/>
          <w:sz w:val="22"/>
          <w:szCs w:val="22"/>
          <w:lang w:eastAsia="en-GB"/>
        </w:rPr>
        <w:t>проєкту</w:t>
      </w:r>
      <w:proofErr w:type="spellEnd"/>
      <w:r w:rsidR="00E12031" w:rsidRPr="00253D93">
        <w:rPr>
          <w:rFonts w:ascii="Calibri" w:hAnsi="Calibri" w:cs="Calibri"/>
          <w:color w:val="000000"/>
          <w:sz w:val="22"/>
          <w:szCs w:val="22"/>
          <w:lang w:eastAsia="en-GB"/>
        </w:rPr>
        <w:t>:</w:t>
      </w:r>
    </w:p>
    <w:p w14:paraId="12E19E3C" w14:textId="5DC8F41C" w:rsidR="00253D93" w:rsidRPr="00253D93" w:rsidRDefault="00253D93" w:rsidP="00253D93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  <w:lang w:eastAsia="en-GB"/>
        </w:rPr>
      </w:pPr>
      <w:r w:rsidRPr="00253D93">
        <w:rPr>
          <w:rFonts w:ascii="Calibri" w:hAnsi="Calibri" w:cs="Calibri"/>
          <w:color w:val="000000"/>
          <w:sz w:val="22"/>
          <w:szCs w:val="22"/>
          <w:lang w:eastAsia="en-GB"/>
        </w:rPr>
        <w:t xml:space="preserve">- які групи населення стали отримувачами </w:t>
      </w:r>
      <w:r w:rsidRPr="00253D93">
        <w:rPr>
          <w:rFonts w:ascii="Calibri" w:hAnsi="Calibri" w:cs="Calibri"/>
          <w:color w:val="000000"/>
          <w:sz w:val="22"/>
          <w:szCs w:val="22"/>
          <w:lang w:eastAsia="en-GB"/>
        </w:rPr>
        <w:t>д</w:t>
      </w:r>
      <w:r w:rsidRPr="00253D93">
        <w:rPr>
          <w:rFonts w:ascii="Calibri" w:hAnsi="Calibri" w:cs="Calibri"/>
          <w:color w:val="000000"/>
          <w:sz w:val="22"/>
          <w:szCs w:val="22"/>
          <w:lang w:eastAsia="en-GB"/>
        </w:rPr>
        <w:t xml:space="preserve">опомоги (наприклад: ВПО, </w:t>
      </w:r>
      <w:proofErr w:type="spellStart"/>
      <w:r w:rsidRPr="00253D93">
        <w:rPr>
          <w:rFonts w:ascii="Calibri" w:hAnsi="Calibri" w:cs="Calibri"/>
          <w:color w:val="000000"/>
          <w:sz w:val="22"/>
          <w:szCs w:val="22"/>
          <w:lang w:eastAsia="en-GB"/>
        </w:rPr>
        <w:t>ТрО</w:t>
      </w:r>
      <w:proofErr w:type="spellEnd"/>
      <w:r w:rsidRPr="00253D93">
        <w:rPr>
          <w:rFonts w:ascii="Calibri" w:hAnsi="Calibri" w:cs="Calibri"/>
          <w:color w:val="000000"/>
          <w:sz w:val="22"/>
          <w:szCs w:val="22"/>
          <w:lang w:eastAsia="en-GB"/>
        </w:rPr>
        <w:t>, волонтери, медперсонал, малозабезпечені родини, етнічні меншини, люди з інвалідністю тощо);</w:t>
      </w:r>
    </w:p>
    <w:p w14:paraId="62A75152" w14:textId="77777777" w:rsidR="00253D93" w:rsidRPr="00253D93" w:rsidRDefault="00253D93" w:rsidP="00253D93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  <w:lang w:eastAsia="en-GB"/>
        </w:rPr>
      </w:pPr>
      <w:r w:rsidRPr="00253D93">
        <w:rPr>
          <w:rFonts w:ascii="Calibri" w:hAnsi="Calibri" w:cs="Calibri"/>
          <w:color w:val="000000"/>
          <w:sz w:val="22"/>
          <w:szCs w:val="22"/>
          <w:lang w:eastAsia="en-GB"/>
        </w:rPr>
        <w:t>- кількість отримувачів допомоги (осіб);</w:t>
      </w:r>
    </w:p>
    <w:p w14:paraId="369E93ED" w14:textId="74801672" w:rsidR="00E12031" w:rsidRPr="00253D93" w:rsidRDefault="00E12031" w:rsidP="00E12031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  <w:lang w:eastAsia="en-GB"/>
        </w:rPr>
      </w:pPr>
      <w:r w:rsidRPr="00253D93">
        <w:rPr>
          <w:rFonts w:ascii="Calibri" w:hAnsi="Calibri" w:cs="Calibri"/>
          <w:color w:val="000000"/>
          <w:sz w:val="22"/>
          <w:szCs w:val="22"/>
          <w:lang w:eastAsia="en-GB"/>
        </w:rPr>
        <w:t>- в</w:t>
      </w:r>
      <w:proofErr w:type="spellStart"/>
      <w:r w:rsidRPr="00253D93">
        <w:rPr>
          <w:rFonts w:ascii="Calibri" w:hAnsi="Calibri" w:cs="Calibri"/>
          <w:color w:val="000000"/>
          <w:sz w:val="22"/>
          <w:szCs w:val="22"/>
          <w:lang w:eastAsia="en-GB"/>
        </w:rPr>
        <w:t>ид</w:t>
      </w:r>
      <w:proofErr w:type="spellEnd"/>
      <w:r w:rsidRPr="00253D93">
        <w:rPr>
          <w:rFonts w:ascii="Calibri" w:hAnsi="Calibri" w:cs="Calibri"/>
          <w:color w:val="000000"/>
          <w:sz w:val="22"/>
          <w:szCs w:val="22"/>
          <w:lang w:eastAsia="en-GB"/>
        </w:rPr>
        <w:t xml:space="preserve"> допомоги (що саме було зроблено/</w:t>
      </w:r>
      <w:r w:rsidR="005B4443" w:rsidRPr="00253D93">
        <w:rPr>
          <w:rFonts w:ascii="Calibri" w:hAnsi="Calibri" w:cs="Calibri"/>
          <w:color w:val="000000"/>
          <w:sz w:val="22"/>
          <w:szCs w:val="22"/>
          <w:lang w:eastAsia="en-GB"/>
        </w:rPr>
        <w:t xml:space="preserve"> куплено/ </w:t>
      </w:r>
      <w:r w:rsidRPr="00253D93">
        <w:rPr>
          <w:rFonts w:ascii="Calibri" w:hAnsi="Calibri" w:cs="Calibri"/>
          <w:color w:val="000000"/>
          <w:sz w:val="22"/>
          <w:szCs w:val="22"/>
          <w:lang w:eastAsia="en-GB"/>
        </w:rPr>
        <w:t>надано);</w:t>
      </w:r>
    </w:p>
    <w:p w14:paraId="2BCE35C7" w14:textId="5FB49861" w:rsidR="00E12031" w:rsidRPr="00253D93" w:rsidRDefault="00E12031" w:rsidP="00E12031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  <w:lang w:eastAsia="en-GB"/>
        </w:rPr>
      </w:pPr>
      <w:r w:rsidRPr="00253D93">
        <w:rPr>
          <w:rFonts w:ascii="Calibri" w:hAnsi="Calibri" w:cs="Calibri"/>
          <w:color w:val="000000"/>
          <w:sz w:val="22"/>
          <w:szCs w:val="22"/>
          <w:lang w:eastAsia="en-GB"/>
        </w:rPr>
        <w:t xml:space="preserve">- </w:t>
      </w:r>
      <w:proofErr w:type="spellStart"/>
      <w:r w:rsidRPr="00253D93">
        <w:rPr>
          <w:rFonts w:ascii="Calibri" w:hAnsi="Calibri" w:cs="Calibri"/>
          <w:color w:val="000000"/>
          <w:sz w:val="22"/>
          <w:szCs w:val="22"/>
          <w:lang w:eastAsia="en-GB"/>
        </w:rPr>
        <w:t>регіональний</w:t>
      </w:r>
      <w:proofErr w:type="spellEnd"/>
      <w:r w:rsidRPr="00253D93">
        <w:rPr>
          <w:rFonts w:ascii="Calibri" w:hAnsi="Calibri" w:cs="Calibri"/>
          <w:color w:val="000000"/>
          <w:sz w:val="22"/>
          <w:szCs w:val="22"/>
          <w:lang w:eastAsia="en-GB"/>
        </w:rPr>
        <w:t xml:space="preserve"> </w:t>
      </w:r>
      <w:proofErr w:type="spellStart"/>
      <w:r w:rsidRPr="00253D93">
        <w:rPr>
          <w:rFonts w:ascii="Calibri" w:hAnsi="Calibri" w:cs="Calibri"/>
          <w:color w:val="000000"/>
          <w:sz w:val="22"/>
          <w:szCs w:val="22"/>
          <w:lang w:eastAsia="en-GB"/>
        </w:rPr>
        <w:t>розподіл</w:t>
      </w:r>
      <w:proofErr w:type="spellEnd"/>
      <w:r w:rsidRPr="00253D93">
        <w:rPr>
          <w:rFonts w:ascii="Calibri" w:hAnsi="Calibri" w:cs="Calibri"/>
          <w:color w:val="000000"/>
          <w:sz w:val="22"/>
          <w:szCs w:val="22"/>
          <w:lang w:eastAsia="en-GB"/>
        </w:rPr>
        <w:t xml:space="preserve"> отримувачів допомоги (будь ласка, вкажіть назву населеного пункту</w:t>
      </w:r>
      <w:r w:rsidR="00253D93" w:rsidRPr="00253D93">
        <w:rPr>
          <w:rFonts w:ascii="Calibri" w:hAnsi="Calibri" w:cs="Calibri"/>
          <w:color w:val="000000"/>
          <w:sz w:val="22"/>
          <w:szCs w:val="22"/>
          <w:lang w:eastAsia="en-GB"/>
        </w:rPr>
        <w:t xml:space="preserve"> / громади</w:t>
      </w:r>
      <w:r w:rsidRPr="00253D93">
        <w:rPr>
          <w:rFonts w:ascii="Calibri" w:hAnsi="Calibri" w:cs="Calibri"/>
          <w:color w:val="000000"/>
          <w:sz w:val="22"/>
          <w:szCs w:val="22"/>
          <w:lang w:eastAsia="en-GB"/>
        </w:rPr>
        <w:t>, район та область).</w:t>
      </w:r>
      <w:r w:rsidR="00253D93" w:rsidRPr="00253D93">
        <w:rPr>
          <w:rFonts w:ascii="Calibri" w:hAnsi="Calibri" w:cs="Calibri"/>
          <w:color w:val="000000"/>
          <w:sz w:val="22"/>
          <w:szCs w:val="22"/>
          <w:lang w:eastAsia="en-GB"/>
        </w:rPr>
        <w:t xml:space="preserve"> </w:t>
      </w:r>
    </w:p>
    <w:p w14:paraId="02D7033F" w14:textId="77777777" w:rsidR="00253D93" w:rsidRDefault="00253D93" w:rsidP="00B42CC7">
      <w:pPr>
        <w:pStyle w:val="311"/>
        <w:spacing w:line="235" w:lineRule="auto"/>
        <w:ind w:firstLine="0"/>
        <w:rPr>
          <w:rFonts w:ascii="Calibri" w:hAnsi="Calibri" w:cs="Calibri"/>
          <w:sz w:val="22"/>
          <w:szCs w:val="22"/>
        </w:rPr>
      </w:pPr>
    </w:p>
    <w:p w14:paraId="537ABB8A" w14:textId="327ADFA9" w:rsidR="00F2425A" w:rsidRPr="003D5E1C" w:rsidRDefault="00F2425A" w:rsidP="00B42CC7">
      <w:pPr>
        <w:pStyle w:val="311"/>
        <w:spacing w:line="235" w:lineRule="auto"/>
        <w:ind w:firstLine="0"/>
        <w:rPr>
          <w:rFonts w:ascii="Calibri" w:hAnsi="Calibri" w:cs="Calibri"/>
          <w:sz w:val="22"/>
          <w:szCs w:val="22"/>
        </w:rPr>
      </w:pPr>
      <w:r w:rsidRPr="003D5E1C">
        <w:rPr>
          <w:rFonts w:ascii="Calibri" w:hAnsi="Calibri" w:cs="Calibri"/>
          <w:sz w:val="22"/>
          <w:szCs w:val="22"/>
        </w:rPr>
        <w:t>2.</w:t>
      </w:r>
      <w:r w:rsidR="002C7AFB" w:rsidRPr="003D5E1C">
        <w:rPr>
          <w:rFonts w:ascii="Calibri" w:hAnsi="Calibri" w:cs="Calibri"/>
          <w:sz w:val="22"/>
          <w:szCs w:val="22"/>
        </w:rPr>
        <w:t>8</w:t>
      </w:r>
      <w:r w:rsidR="00722D6E" w:rsidRPr="003D5E1C">
        <w:rPr>
          <w:rFonts w:ascii="Calibri" w:hAnsi="Calibri" w:cs="Calibri"/>
          <w:sz w:val="22"/>
          <w:szCs w:val="22"/>
        </w:rPr>
        <w:t>.</w:t>
      </w:r>
      <w:r w:rsidRPr="003D5E1C">
        <w:rPr>
          <w:rFonts w:ascii="Calibri" w:hAnsi="Calibri" w:cs="Calibri"/>
          <w:sz w:val="22"/>
          <w:szCs w:val="22"/>
        </w:rPr>
        <w:t xml:space="preserve"> </w:t>
      </w:r>
      <w:r w:rsidR="005A220D" w:rsidRPr="003D5E1C">
        <w:rPr>
          <w:rFonts w:ascii="Calibri" w:hAnsi="Calibri" w:cs="Calibri"/>
          <w:sz w:val="22"/>
          <w:szCs w:val="22"/>
        </w:rPr>
        <w:t xml:space="preserve"> </w:t>
      </w:r>
      <w:r w:rsidRPr="003D5E1C">
        <w:rPr>
          <w:rFonts w:ascii="Calibri" w:hAnsi="Calibri" w:cs="Calibri"/>
          <w:sz w:val="22"/>
          <w:szCs w:val="22"/>
        </w:rPr>
        <w:t xml:space="preserve">Чи напрацювання та рекомендації </w:t>
      </w:r>
      <w:proofErr w:type="spellStart"/>
      <w:r w:rsidR="00503B12" w:rsidRPr="003D5E1C">
        <w:rPr>
          <w:rFonts w:ascii="Calibri" w:hAnsi="Calibri" w:cs="Calibri"/>
          <w:sz w:val="22"/>
          <w:szCs w:val="22"/>
        </w:rPr>
        <w:t>проєк</w:t>
      </w:r>
      <w:r w:rsidRPr="003D5E1C">
        <w:rPr>
          <w:rFonts w:ascii="Calibri" w:hAnsi="Calibri" w:cs="Calibri"/>
          <w:sz w:val="22"/>
          <w:szCs w:val="22"/>
        </w:rPr>
        <w:t>ту</w:t>
      </w:r>
      <w:proofErr w:type="spellEnd"/>
      <w:r w:rsidRPr="003D5E1C">
        <w:rPr>
          <w:rFonts w:ascii="Calibri" w:hAnsi="Calibri" w:cs="Calibri"/>
          <w:sz w:val="22"/>
          <w:szCs w:val="22"/>
        </w:rPr>
        <w:t xml:space="preserve"> були взяті до уваги представниками </w:t>
      </w:r>
      <w:r w:rsidRPr="003D5E1C">
        <w:rPr>
          <w:rStyle w:val="Emphasis"/>
          <w:rFonts w:ascii="Calibri" w:hAnsi="Calibri" w:cs="Calibri"/>
          <w:i w:val="0"/>
          <w:sz w:val="22"/>
          <w:szCs w:val="22"/>
        </w:rPr>
        <w:t>органів державної</w:t>
      </w:r>
      <w:r w:rsidRPr="003D5E1C">
        <w:rPr>
          <w:rStyle w:val="st"/>
          <w:rFonts w:ascii="Calibri" w:hAnsi="Calibri" w:cs="Calibri"/>
          <w:sz w:val="22"/>
          <w:szCs w:val="22"/>
        </w:rPr>
        <w:t xml:space="preserve"> в</w:t>
      </w:r>
      <w:r w:rsidRPr="003D5E1C">
        <w:rPr>
          <w:rStyle w:val="Emphasis"/>
          <w:rFonts w:ascii="Calibri" w:hAnsi="Calibri" w:cs="Calibri"/>
          <w:i w:val="0"/>
          <w:sz w:val="22"/>
          <w:szCs w:val="22"/>
        </w:rPr>
        <w:t xml:space="preserve">лади та/або органів </w:t>
      </w:r>
      <w:r w:rsidRPr="003D5E1C">
        <w:rPr>
          <w:rStyle w:val="st"/>
          <w:rFonts w:ascii="Calibri" w:hAnsi="Calibri" w:cs="Calibri"/>
          <w:sz w:val="22"/>
          <w:szCs w:val="22"/>
        </w:rPr>
        <w:t>місцевого самоврядування</w:t>
      </w:r>
      <w:r w:rsidRPr="003D5E1C">
        <w:rPr>
          <w:rFonts w:ascii="Calibri" w:hAnsi="Calibri" w:cs="Calibri"/>
          <w:sz w:val="22"/>
          <w:szCs w:val="22"/>
        </w:rPr>
        <w:t>? Відповідь обґрунтуйте.</w:t>
      </w:r>
    </w:p>
    <w:p w14:paraId="1F59FA2A" w14:textId="77777777" w:rsidR="00F2425A" w:rsidRPr="003D5E1C" w:rsidRDefault="00F2425A" w:rsidP="00247CF4">
      <w:pPr>
        <w:pStyle w:val="311"/>
        <w:spacing w:line="235" w:lineRule="auto"/>
        <w:ind w:firstLine="709"/>
        <w:rPr>
          <w:rFonts w:ascii="Calibri" w:hAnsi="Calibri" w:cs="Calibri"/>
          <w:sz w:val="22"/>
          <w:szCs w:val="22"/>
        </w:rPr>
      </w:pPr>
    </w:p>
    <w:p w14:paraId="2E73D276" w14:textId="55317E84" w:rsidR="00F2425A" w:rsidRPr="003D5E1C" w:rsidRDefault="00722D6E" w:rsidP="00B42CC7">
      <w:pPr>
        <w:tabs>
          <w:tab w:val="left" w:pos="540"/>
          <w:tab w:val="left" w:pos="720"/>
        </w:tabs>
        <w:spacing w:line="235" w:lineRule="auto"/>
        <w:jc w:val="both"/>
        <w:rPr>
          <w:rFonts w:ascii="Calibri" w:hAnsi="Calibri" w:cs="Calibri"/>
          <w:sz w:val="22"/>
          <w:szCs w:val="22"/>
          <w:lang w:val="uk-UA"/>
        </w:rPr>
      </w:pPr>
      <w:r w:rsidRPr="003D5E1C">
        <w:rPr>
          <w:rFonts w:ascii="Calibri" w:hAnsi="Calibri" w:cs="Calibri"/>
          <w:sz w:val="22"/>
          <w:szCs w:val="22"/>
          <w:lang w:val="uk-UA"/>
        </w:rPr>
        <w:t>2</w:t>
      </w:r>
      <w:r w:rsidR="00F2425A" w:rsidRPr="003D5E1C">
        <w:rPr>
          <w:rFonts w:ascii="Calibri" w:hAnsi="Calibri" w:cs="Calibri"/>
          <w:sz w:val="22"/>
          <w:szCs w:val="22"/>
          <w:lang w:val="uk-UA"/>
        </w:rPr>
        <w:t>.</w:t>
      </w:r>
      <w:r w:rsidR="002C7AFB" w:rsidRPr="003D5E1C">
        <w:rPr>
          <w:rFonts w:ascii="Calibri" w:hAnsi="Calibri" w:cs="Calibri"/>
          <w:sz w:val="22"/>
          <w:szCs w:val="22"/>
          <w:lang w:val="uk-UA"/>
        </w:rPr>
        <w:t>9</w:t>
      </w:r>
      <w:r w:rsidRPr="003D5E1C">
        <w:rPr>
          <w:rFonts w:ascii="Calibri" w:hAnsi="Calibri" w:cs="Calibri"/>
          <w:sz w:val="22"/>
          <w:szCs w:val="22"/>
          <w:lang w:val="uk-UA"/>
        </w:rPr>
        <w:t>.</w:t>
      </w:r>
      <w:r w:rsidR="00F2425A" w:rsidRPr="003D5E1C">
        <w:rPr>
          <w:rFonts w:ascii="Calibri" w:hAnsi="Calibri" w:cs="Calibri"/>
          <w:sz w:val="22"/>
          <w:szCs w:val="22"/>
          <w:lang w:val="uk-UA"/>
        </w:rPr>
        <w:t xml:space="preserve"> Чи орієнтований </w:t>
      </w:r>
      <w:proofErr w:type="spellStart"/>
      <w:r w:rsidR="00F2425A" w:rsidRPr="003D5E1C">
        <w:rPr>
          <w:rFonts w:ascii="Calibri" w:hAnsi="Calibri" w:cs="Calibri"/>
          <w:sz w:val="22"/>
          <w:szCs w:val="22"/>
          <w:lang w:val="uk-UA"/>
        </w:rPr>
        <w:t>проєкт</w:t>
      </w:r>
      <w:proofErr w:type="spellEnd"/>
      <w:r w:rsidR="00F2425A" w:rsidRPr="003D5E1C">
        <w:rPr>
          <w:rFonts w:ascii="Calibri" w:hAnsi="Calibri" w:cs="Calibri"/>
          <w:sz w:val="22"/>
          <w:szCs w:val="22"/>
          <w:lang w:val="uk-UA"/>
        </w:rPr>
        <w:t xml:space="preserve"> на місцевий розвиток? Якщо так, обґрунтуйте яким чином реалізація </w:t>
      </w:r>
      <w:proofErr w:type="spellStart"/>
      <w:r w:rsidR="00F2425A" w:rsidRPr="003D5E1C">
        <w:rPr>
          <w:rFonts w:ascii="Calibri" w:hAnsi="Calibri" w:cs="Calibri"/>
          <w:sz w:val="22"/>
          <w:szCs w:val="22"/>
          <w:lang w:val="uk-UA"/>
        </w:rPr>
        <w:t>проєкту</w:t>
      </w:r>
      <w:proofErr w:type="spellEnd"/>
      <w:r w:rsidR="00F2425A" w:rsidRPr="003D5E1C">
        <w:rPr>
          <w:rFonts w:ascii="Calibri" w:hAnsi="Calibri" w:cs="Calibri"/>
          <w:sz w:val="22"/>
          <w:szCs w:val="22"/>
          <w:lang w:val="uk-UA"/>
        </w:rPr>
        <w:t xml:space="preserve"> сприяла місцевому розвитку, орієнтованому на громаду та чи застосовувалися в діяльності і</w:t>
      </w:r>
      <w:r w:rsidR="00F2425A" w:rsidRPr="003D5E1C">
        <w:rPr>
          <w:rFonts w:ascii="Calibri" w:hAnsi="Calibri" w:cs="Calibri"/>
          <w:iCs/>
          <w:sz w:val="22"/>
          <w:szCs w:val="22"/>
          <w:lang w:val="uk-UA"/>
        </w:rPr>
        <w:t>нструменти локальної демократії – і якщо так, то які саме</w:t>
      </w:r>
      <w:r w:rsidR="00F2425A" w:rsidRPr="003D5E1C">
        <w:rPr>
          <w:rStyle w:val="Emphasis"/>
          <w:rFonts w:ascii="Calibri" w:eastAsia="Courier New" w:hAnsi="Calibri" w:cs="Calibri"/>
          <w:sz w:val="22"/>
          <w:szCs w:val="22"/>
          <w:lang w:val="uk-UA"/>
        </w:rPr>
        <w:t>?</w:t>
      </w:r>
    </w:p>
    <w:p w14:paraId="4610FD1D" w14:textId="77777777" w:rsidR="00F2425A" w:rsidRPr="003D5E1C" w:rsidRDefault="00F2425A" w:rsidP="00E12031">
      <w:pPr>
        <w:pStyle w:val="311"/>
        <w:spacing w:line="235" w:lineRule="auto"/>
        <w:ind w:firstLine="0"/>
        <w:rPr>
          <w:rFonts w:ascii="Calibri" w:hAnsi="Calibri" w:cs="Calibri"/>
          <w:sz w:val="22"/>
          <w:szCs w:val="22"/>
        </w:rPr>
      </w:pPr>
    </w:p>
    <w:p w14:paraId="63216330" w14:textId="29668A02" w:rsidR="003360D0" w:rsidRPr="003D5E1C" w:rsidRDefault="00A5670C" w:rsidP="00B42CC7">
      <w:pPr>
        <w:tabs>
          <w:tab w:val="left" w:pos="540"/>
          <w:tab w:val="left" w:pos="720"/>
        </w:tabs>
        <w:spacing w:line="235" w:lineRule="auto"/>
        <w:jc w:val="both"/>
        <w:rPr>
          <w:rFonts w:ascii="Calibri" w:hAnsi="Calibri" w:cs="Calibri"/>
          <w:spacing w:val="-2"/>
          <w:sz w:val="22"/>
          <w:szCs w:val="22"/>
          <w:lang w:val="uk-UA"/>
        </w:rPr>
      </w:pPr>
      <w:r w:rsidRPr="003D5E1C">
        <w:rPr>
          <w:rFonts w:ascii="Calibri" w:hAnsi="Calibri" w:cs="Calibri"/>
          <w:sz w:val="22"/>
          <w:szCs w:val="22"/>
          <w:lang w:val="uk-UA"/>
        </w:rPr>
        <w:t>2.</w:t>
      </w:r>
      <w:r w:rsidR="00F2425A" w:rsidRPr="003D5E1C">
        <w:rPr>
          <w:rFonts w:ascii="Calibri" w:hAnsi="Calibri" w:cs="Calibri"/>
          <w:sz w:val="22"/>
          <w:szCs w:val="22"/>
          <w:lang w:val="uk-UA"/>
        </w:rPr>
        <w:t>1</w:t>
      </w:r>
      <w:r w:rsidR="00E12031">
        <w:rPr>
          <w:rFonts w:ascii="Calibri" w:hAnsi="Calibri" w:cs="Calibri"/>
          <w:sz w:val="22"/>
          <w:szCs w:val="22"/>
          <w:lang w:val="uk-UA"/>
        </w:rPr>
        <w:t>0</w:t>
      </w:r>
      <w:r w:rsidR="00722D6E" w:rsidRPr="003D5E1C">
        <w:rPr>
          <w:rFonts w:ascii="Calibri" w:hAnsi="Calibri" w:cs="Calibri"/>
          <w:spacing w:val="-2"/>
          <w:sz w:val="22"/>
          <w:szCs w:val="22"/>
          <w:lang w:val="uk-UA"/>
        </w:rPr>
        <w:t>.</w:t>
      </w:r>
      <w:r w:rsidR="007346E3" w:rsidRPr="003D5E1C">
        <w:rPr>
          <w:rFonts w:ascii="Calibri" w:hAnsi="Calibri" w:cs="Calibri"/>
          <w:spacing w:val="-2"/>
          <w:sz w:val="22"/>
          <w:szCs w:val="22"/>
          <w:lang w:val="uk-UA"/>
        </w:rPr>
        <w:t xml:space="preserve"> </w:t>
      </w:r>
      <w:r w:rsidR="005A220D" w:rsidRPr="003D5E1C">
        <w:rPr>
          <w:rFonts w:ascii="Calibri" w:hAnsi="Calibri" w:cs="Calibri"/>
          <w:spacing w:val="-2"/>
          <w:sz w:val="22"/>
          <w:szCs w:val="22"/>
          <w:lang w:val="uk-UA"/>
        </w:rPr>
        <w:t xml:space="preserve"> </w:t>
      </w:r>
      <w:r w:rsidR="001C41A8" w:rsidRPr="003D5E1C">
        <w:rPr>
          <w:rFonts w:ascii="Calibri" w:hAnsi="Calibri" w:cs="Calibri"/>
          <w:spacing w:val="-2"/>
          <w:sz w:val="22"/>
          <w:szCs w:val="22"/>
          <w:lang w:val="uk-UA"/>
        </w:rPr>
        <w:t xml:space="preserve">Яким чином </w:t>
      </w:r>
      <w:r w:rsidR="007346E3" w:rsidRPr="003D5E1C">
        <w:rPr>
          <w:rFonts w:ascii="Calibri" w:hAnsi="Calibri" w:cs="Calibri"/>
          <w:spacing w:val="-2"/>
          <w:sz w:val="22"/>
          <w:szCs w:val="22"/>
          <w:lang w:val="uk-UA"/>
        </w:rPr>
        <w:t>діяльність в межах</w:t>
      </w:r>
      <w:r w:rsidR="001C41A8" w:rsidRPr="003D5E1C">
        <w:rPr>
          <w:rFonts w:ascii="Calibri" w:hAnsi="Calibri" w:cs="Calibri"/>
          <w:spacing w:val="-2"/>
          <w:sz w:val="22"/>
          <w:szCs w:val="22"/>
          <w:lang w:val="uk-UA"/>
        </w:rPr>
        <w:t xml:space="preserve"> </w:t>
      </w:r>
      <w:proofErr w:type="spellStart"/>
      <w:r w:rsidR="00503B12" w:rsidRPr="003D5E1C">
        <w:rPr>
          <w:rFonts w:ascii="Calibri" w:hAnsi="Calibri" w:cs="Calibri"/>
          <w:spacing w:val="-2"/>
          <w:sz w:val="22"/>
          <w:szCs w:val="22"/>
          <w:lang w:val="uk-UA"/>
        </w:rPr>
        <w:t>проєк</w:t>
      </w:r>
      <w:r w:rsidR="007346E3" w:rsidRPr="003D5E1C">
        <w:rPr>
          <w:rFonts w:ascii="Calibri" w:hAnsi="Calibri" w:cs="Calibri"/>
          <w:spacing w:val="-2"/>
          <w:sz w:val="22"/>
          <w:szCs w:val="22"/>
          <w:lang w:val="uk-UA"/>
        </w:rPr>
        <w:t>ту</w:t>
      </w:r>
      <w:proofErr w:type="spellEnd"/>
      <w:r w:rsidR="007346E3" w:rsidRPr="003D5E1C">
        <w:rPr>
          <w:rFonts w:ascii="Calibri" w:hAnsi="Calibri" w:cs="Calibri"/>
          <w:spacing w:val="-2"/>
          <w:sz w:val="22"/>
          <w:szCs w:val="22"/>
          <w:lang w:val="uk-UA"/>
        </w:rPr>
        <w:t xml:space="preserve"> </w:t>
      </w:r>
      <w:r w:rsidR="001C41A8" w:rsidRPr="003D5E1C">
        <w:rPr>
          <w:rFonts w:ascii="Calibri" w:hAnsi="Calibri" w:cs="Calibri"/>
          <w:spacing w:val="-2"/>
          <w:sz w:val="22"/>
          <w:szCs w:val="22"/>
          <w:lang w:val="uk-UA"/>
        </w:rPr>
        <w:t xml:space="preserve">вплинула (прямо </w:t>
      </w:r>
      <w:r w:rsidR="007346E3" w:rsidRPr="003D5E1C">
        <w:rPr>
          <w:rFonts w:ascii="Calibri" w:hAnsi="Calibri" w:cs="Calibri"/>
          <w:spacing w:val="-2"/>
          <w:sz w:val="22"/>
          <w:szCs w:val="22"/>
          <w:lang w:val="uk-UA"/>
        </w:rPr>
        <w:t xml:space="preserve">чи </w:t>
      </w:r>
      <w:r w:rsidR="001C41A8" w:rsidRPr="003D5E1C">
        <w:rPr>
          <w:rFonts w:ascii="Calibri" w:hAnsi="Calibri" w:cs="Calibri"/>
          <w:spacing w:val="-2"/>
          <w:sz w:val="22"/>
          <w:szCs w:val="22"/>
          <w:lang w:val="uk-UA"/>
        </w:rPr>
        <w:t>опосередковано)</w:t>
      </w:r>
      <w:r w:rsidR="007346E3" w:rsidRPr="003D5E1C">
        <w:rPr>
          <w:rFonts w:ascii="Calibri" w:hAnsi="Calibri" w:cs="Calibri"/>
          <w:spacing w:val="-2"/>
          <w:sz w:val="22"/>
          <w:szCs w:val="22"/>
          <w:lang w:val="uk-UA"/>
        </w:rPr>
        <w:t xml:space="preserve"> на</w:t>
      </w:r>
      <w:r w:rsidR="003360D0" w:rsidRPr="003D5E1C">
        <w:rPr>
          <w:rFonts w:ascii="Calibri" w:hAnsi="Calibri" w:cs="Calibri"/>
          <w:spacing w:val="-2"/>
          <w:sz w:val="22"/>
          <w:szCs w:val="22"/>
          <w:lang w:val="uk-UA"/>
        </w:rPr>
        <w:t>:</w:t>
      </w:r>
      <w:r w:rsidR="007346E3" w:rsidRPr="003D5E1C">
        <w:rPr>
          <w:rFonts w:ascii="Calibri" w:hAnsi="Calibri" w:cs="Calibri"/>
          <w:spacing w:val="-2"/>
          <w:sz w:val="22"/>
          <w:szCs w:val="22"/>
          <w:lang w:val="uk-UA"/>
        </w:rPr>
        <w:t xml:space="preserve"> </w:t>
      </w:r>
    </w:p>
    <w:p w14:paraId="12E71503" w14:textId="3A32887B" w:rsidR="003360D0" w:rsidRPr="003D5E1C" w:rsidRDefault="00673945" w:rsidP="00247CF4">
      <w:pPr>
        <w:tabs>
          <w:tab w:val="left" w:pos="540"/>
          <w:tab w:val="left" w:pos="720"/>
        </w:tabs>
        <w:spacing w:line="235" w:lineRule="auto"/>
        <w:ind w:left="709"/>
        <w:jc w:val="both"/>
        <w:rPr>
          <w:rFonts w:ascii="Calibri" w:hAnsi="Calibri" w:cs="Calibri"/>
          <w:sz w:val="22"/>
          <w:szCs w:val="22"/>
          <w:lang w:val="uk-UA"/>
        </w:rPr>
      </w:pPr>
      <w:r w:rsidRPr="003D5E1C">
        <w:rPr>
          <w:rFonts w:ascii="Calibri" w:hAnsi="Calibri" w:cs="Calibri"/>
          <w:sz w:val="22"/>
          <w:szCs w:val="22"/>
          <w:lang w:val="uk-UA"/>
        </w:rPr>
        <w:t xml:space="preserve">- </w:t>
      </w:r>
      <w:r w:rsidR="00A55C12" w:rsidRPr="003D5E1C">
        <w:rPr>
          <w:rFonts w:ascii="Calibri" w:hAnsi="Calibri" w:cs="Calibri"/>
          <w:sz w:val="22"/>
          <w:szCs w:val="22"/>
          <w:lang w:val="uk-UA"/>
        </w:rPr>
        <w:t xml:space="preserve">дотримання </w:t>
      </w:r>
      <w:r w:rsidRPr="003D5E1C">
        <w:rPr>
          <w:rFonts w:ascii="Calibri" w:hAnsi="Calibri" w:cs="Calibri"/>
          <w:sz w:val="22"/>
          <w:szCs w:val="22"/>
          <w:lang w:val="uk-UA"/>
        </w:rPr>
        <w:t>прав людини,</w:t>
      </w:r>
    </w:p>
    <w:p w14:paraId="461DCF22" w14:textId="3FAA9D0B" w:rsidR="003360D0" w:rsidRPr="003D5E1C" w:rsidRDefault="00673945" w:rsidP="00247CF4">
      <w:pPr>
        <w:tabs>
          <w:tab w:val="left" w:pos="540"/>
          <w:tab w:val="left" w:pos="720"/>
        </w:tabs>
        <w:spacing w:line="235" w:lineRule="auto"/>
        <w:ind w:left="709"/>
        <w:jc w:val="both"/>
        <w:rPr>
          <w:rFonts w:ascii="Calibri" w:hAnsi="Calibri" w:cs="Calibri"/>
          <w:sz w:val="22"/>
          <w:szCs w:val="22"/>
          <w:lang w:val="uk-UA"/>
        </w:rPr>
      </w:pPr>
      <w:r w:rsidRPr="003D5E1C">
        <w:rPr>
          <w:rFonts w:ascii="Calibri" w:hAnsi="Calibri" w:cs="Calibri"/>
          <w:sz w:val="22"/>
          <w:szCs w:val="22"/>
          <w:lang w:val="uk-UA"/>
        </w:rPr>
        <w:t xml:space="preserve">- </w:t>
      </w:r>
      <w:r w:rsidR="00A55C12" w:rsidRPr="003D5E1C">
        <w:rPr>
          <w:rFonts w:ascii="Calibri" w:hAnsi="Calibri" w:cs="Calibri"/>
          <w:sz w:val="22"/>
          <w:szCs w:val="22"/>
          <w:lang w:val="uk-UA"/>
        </w:rPr>
        <w:t xml:space="preserve">забезпечення </w:t>
      </w:r>
      <w:r w:rsidR="007346E3" w:rsidRPr="003D5E1C">
        <w:rPr>
          <w:rFonts w:ascii="Calibri" w:hAnsi="Calibri" w:cs="Calibri"/>
          <w:sz w:val="22"/>
          <w:szCs w:val="22"/>
          <w:lang w:val="uk-UA"/>
        </w:rPr>
        <w:t>недискр</w:t>
      </w:r>
      <w:r w:rsidRPr="003D5E1C">
        <w:rPr>
          <w:rFonts w:ascii="Calibri" w:hAnsi="Calibri" w:cs="Calibri"/>
          <w:sz w:val="22"/>
          <w:szCs w:val="22"/>
          <w:lang w:val="uk-UA"/>
        </w:rPr>
        <w:t>имінації та гендерної рівності,</w:t>
      </w:r>
    </w:p>
    <w:p w14:paraId="00A02A4A" w14:textId="77777777" w:rsidR="003360D0" w:rsidRPr="003D5E1C" w:rsidRDefault="00673945" w:rsidP="00247CF4">
      <w:pPr>
        <w:tabs>
          <w:tab w:val="left" w:pos="540"/>
          <w:tab w:val="left" w:pos="720"/>
        </w:tabs>
        <w:spacing w:line="235" w:lineRule="auto"/>
        <w:ind w:left="709"/>
        <w:jc w:val="both"/>
        <w:rPr>
          <w:rFonts w:ascii="Calibri" w:hAnsi="Calibri" w:cs="Calibri"/>
          <w:sz w:val="22"/>
          <w:szCs w:val="22"/>
          <w:lang w:val="uk-UA"/>
        </w:rPr>
      </w:pPr>
      <w:r w:rsidRPr="003D5E1C">
        <w:rPr>
          <w:rFonts w:ascii="Calibri" w:hAnsi="Calibri" w:cs="Calibri"/>
          <w:sz w:val="22"/>
          <w:szCs w:val="22"/>
          <w:lang w:val="uk-UA"/>
        </w:rPr>
        <w:t>- протидію корупції,</w:t>
      </w:r>
    </w:p>
    <w:p w14:paraId="1B8311AE" w14:textId="1858D4F1" w:rsidR="003360D0" w:rsidRPr="003D5E1C" w:rsidRDefault="00673945" w:rsidP="00247CF4">
      <w:pPr>
        <w:tabs>
          <w:tab w:val="left" w:pos="540"/>
          <w:tab w:val="left" w:pos="720"/>
        </w:tabs>
        <w:spacing w:line="235" w:lineRule="auto"/>
        <w:ind w:left="709"/>
        <w:jc w:val="both"/>
        <w:rPr>
          <w:rFonts w:ascii="Calibri" w:hAnsi="Calibri" w:cs="Calibri"/>
          <w:sz w:val="22"/>
          <w:szCs w:val="22"/>
          <w:lang w:val="uk-UA"/>
        </w:rPr>
      </w:pPr>
      <w:r w:rsidRPr="003D5E1C">
        <w:rPr>
          <w:rFonts w:ascii="Calibri" w:hAnsi="Calibri" w:cs="Calibri"/>
          <w:sz w:val="22"/>
          <w:szCs w:val="22"/>
          <w:lang w:val="uk-UA"/>
        </w:rPr>
        <w:t xml:space="preserve">- </w:t>
      </w:r>
      <w:r w:rsidR="004045FC">
        <w:rPr>
          <w:rFonts w:ascii="Calibri" w:hAnsi="Calibri" w:cs="Calibri"/>
          <w:sz w:val="22"/>
          <w:szCs w:val="22"/>
          <w:lang w:val="uk-UA"/>
        </w:rPr>
        <w:t xml:space="preserve">захист </w:t>
      </w:r>
      <w:r w:rsidR="003360D0" w:rsidRPr="003D5E1C">
        <w:rPr>
          <w:rFonts w:ascii="Calibri" w:hAnsi="Calibri" w:cs="Calibri"/>
          <w:sz w:val="22"/>
          <w:szCs w:val="22"/>
          <w:lang w:val="uk-UA"/>
        </w:rPr>
        <w:t>довкілля</w:t>
      </w:r>
      <w:r w:rsidRPr="003D5E1C">
        <w:rPr>
          <w:rFonts w:ascii="Calibri" w:hAnsi="Calibri" w:cs="Calibri"/>
          <w:sz w:val="22"/>
          <w:szCs w:val="22"/>
          <w:lang w:val="uk-UA"/>
        </w:rPr>
        <w:t>?</w:t>
      </w:r>
    </w:p>
    <w:p w14:paraId="1F9EA343" w14:textId="550E73AD" w:rsidR="00DB4E70" w:rsidRPr="003D5E1C" w:rsidRDefault="00DB4E70" w:rsidP="00B42CC7">
      <w:pPr>
        <w:tabs>
          <w:tab w:val="left" w:pos="540"/>
          <w:tab w:val="left" w:pos="720"/>
        </w:tabs>
        <w:spacing w:line="235" w:lineRule="auto"/>
        <w:jc w:val="both"/>
        <w:rPr>
          <w:rFonts w:ascii="Calibri" w:hAnsi="Calibri" w:cs="Calibri"/>
          <w:sz w:val="22"/>
          <w:szCs w:val="22"/>
          <w:lang w:val="uk-UA"/>
        </w:rPr>
      </w:pPr>
      <w:r w:rsidRPr="003D5E1C">
        <w:rPr>
          <w:rFonts w:ascii="Calibri" w:hAnsi="Calibri" w:cs="Calibri"/>
          <w:sz w:val="22"/>
          <w:szCs w:val="22"/>
          <w:lang w:val="uk-UA"/>
        </w:rPr>
        <w:t xml:space="preserve"> </w:t>
      </w:r>
    </w:p>
    <w:p w14:paraId="23EA0B99" w14:textId="0A821BED" w:rsidR="00247C3E" w:rsidRPr="003D5E1C" w:rsidRDefault="00247C3E" w:rsidP="00B42CC7">
      <w:pPr>
        <w:tabs>
          <w:tab w:val="left" w:pos="540"/>
          <w:tab w:val="left" w:pos="720"/>
        </w:tabs>
        <w:spacing w:line="235" w:lineRule="auto"/>
        <w:jc w:val="both"/>
        <w:rPr>
          <w:rFonts w:ascii="Calibri" w:hAnsi="Calibri" w:cs="Calibri"/>
          <w:sz w:val="22"/>
          <w:szCs w:val="22"/>
          <w:lang w:val="uk-UA"/>
        </w:rPr>
      </w:pPr>
      <w:r w:rsidRPr="003D5E1C">
        <w:rPr>
          <w:rFonts w:ascii="Calibri" w:hAnsi="Calibri" w:cs="Calibri"/>
          <w:sz w:val="22"/>
          <w:szCs w:val="22"/>
          <w:lang w:val="uk-UA"/>
        </w:rPr>
        <w:t>2.</w:t>
      </w:r>
      <w:r w:rsidR="00DB4E70" w:rsidRPr="003D5E1C">
        <w:rPr>
          <w:rFonts w:ascii="Calibri" w:hAnsi="Calibri" w:cs="Calibri"/>
          <w:sz w:val="22"/>
          <w:szCs w:val="22"/>
          <w:lang w:val="uk-UA"/>
        </w:rPr>
        <w:t>1</w:t>
      </w:r>
      <w:r w:rsidR="00E12031">
        <w:rPr>
          <w:rFonts w:ascii="Calibri" w:hAnsi="Calibri" w:cs="Calibri"/>
          <w:sz w:val="22"/>
          <w:szCs w:val="22"/>
          <w:lang w:val="uk-UA"/>
        </w:rPr>
        <w:t>1</w:t>
      </w:r>
      <w:r w:rsidR="00722D6E" w:rsidRPr="003D5E1C">
        <w:rPr>
          <w:rFonts w:ascii="Calibri" w:hAnsi="Calibri" w:cs="Calibri"/>
          <w:sz w:val="22"/>
          <w:szCs w:val="22"/>
          <w:lang w:val="uk-UA"/>
        </w:rPr>
        <w:t>.</w:t>
      </w:r>
      <w:r w:rsidRPr="003D5E1C">
        <w:rPr>
          <w:rFonts w:ascii="Calibri" w:hAnsi="Calibri" w:cs="Calibri"/>
          <w:sz w:val="22"/>
          <w:szCs w:val="22"/>
          <w:lang w:val="uk-UA"/>
        </w:rPr>
        <w:t xml:space="preserve"> </w:t>
      </w:r>
      <w:r w:rsidR="005A220D" w:rsidRPr="003D5E1C">
        <w:rPr>
          <w:rFonts w:ascii="Calibri" w:hAnsi="Calibri" w:cs="Calibri"/>
          <w:sz w:val="22"/>
          <w:szCs w:val="22"/>
          <w:lang w:val="uk-UA"/>
        </w:rPr>
        <w:t xml:space="preserve"> </w:t>
      </w:r>
      <w:r w:rsidR="001C41A8" w:rsidRPr="003D5E1C">
        <w:rPr>
          <w:rFonts w:ascii="Calibri" w:hAnsi="Calibri" w:cs="Calibri"/>
          <w:sz w:val="22"/>
          <w:szCs w:val="22"/>
          <w:lang w:val="uk-UA"/>
        </w:rPr>
        <w:t xml:space="preserve">Яким чином виконання цього </w:t>
      </w:r>
      <w:proofErr w:type="spellStart"/>
      <w:r w:rsidR="001C41A8" w:rsidRPr="003D5E1C">
        <w:rPr>
          <w:rFonts w:ascii="Calibri" w:hAnsi="Calibri" w:cs="Calibri"/>
          <w:sz w:val="22"/>
          <w:szCs w:val="22"/>
          <w:lang w:val="uk-UA"/>
        </w:rPr>
        <w:t>проєкту</w:t>
      </w:r>
      <w:proofErr w:type="spellEnd"/>
      <w:r w:rsidR="001C41A8" w:rsidRPr="003D5E1C">
        <w:rPr>
          <w:rFonts w:ascii="Calibri" w:hAnsi="Calibri" w:cs="Calibri"/>
          <w:sz w:val="22"/>
          <w:szCs w:val="22"/>
          <w:lang w:val="uk-UA"/>
        </w:rPr>
        <w:t xml:space="preserve"> вплинуло (прямо чи опосередковано) на </w:t>
      </w:r>
      <w:r w:rsidRPr="003D5E1C">
        <w:rPr>
          <w:rFonts w:ascii="Calibri" w:hAnsi="Calibri" w:cs="Calibri"/>
          <w:sz w:val="22"/>
          <w:szCs w:val="22"/>
          <w:lang w:val="uk-UA"/>
        </w:rPr>
        <w:t>розвит</w:t>
      </w:r>
      <w:r w:rsidR="001C41A8" w:rsidRPr="003D5E1C">
        <w:rPr>
          <w:rFonts w:ascii="Calibri" w:hAnsi="Calibri" w:cs="Calibri"/>
          <w:sz w:val="22"/>
          <w:szCs w:val="22"/>
          <w:lang w:val="uk-UA"/>
        </w:rPr>
        <w:t>ок</w:t>
      </w:r>
      <w:r w:rsidRPr="003D5E1C">
        <w:rPr>
          <w:rFonts w:ascii="Calibri" w:hAnsi="Calibri" w:cs="Calibri"/>
          <w:sz w:val="22"/>
          <w:szCs w:val="22"/>
          <w:lang w:val="uk-UA"/>
        </w:rPr>
        <w:t xml:space="preserve"> </w:t>
      </w:r>
      <w:r w:rsidR="001C41A8" w:rsidRPr="003D5E1C">
        <w:rPr>
          <w:rFonts w:ascii="Calibri" w:hAnsi="Calibri" w:cs="Calibri"/>
          <w:sz w:val="22"/>
          <w:szCs w:val="22"/>
          <w:lang w:val="uk-UA"/>
        </w:rPr>
        <w:t xml:space="preserve">Вашої </w:t>
      </w:r>
      <w:r w:rsidRPr="003D5E1C">
        <w:rPr>
          <w:rFonts w:ascii="Calibri" w:hAnsi="Calibri" w:cs="Calibri"/>
          <w:sz w:val="22"/>
          <w:szCs w:val="22"/>
          <w:lang w:val="uk-UA"/>
        </w:rPr>
        <w:t xml:space="preserve">організації та команди </w:t>
      </w:r>
      <w:proofErr w:type="spellStart"/>
      <w:r w:rsidR="001C41A8" w:rsidRPr="003D5E1C">
        <w:rPr>
          <w:rFonts w:ascii="Calibri" w:hAnsi="Calibri" w:cs="Calibri"/>
          <w:sz w:val="22"/>
          <w:szCs w:val="22"/>
          <w:lang w:val="uk-UA"/>
        </w:rPr>
        <w:t>проєкту</w:t>
      </w:r>
      <w:proofErr w:type="spellEnd"/>
      <w:r w:rsidR="001C41A8" w:rsidRPr="003D5E1C">
        <w:rPr>
          <w:rFonts w:ascii="Calibri" w:hAnsi="Calibri" w:cs="Calibri"/>
          <w:sz w:val="22"/>
          <w:szCs w:val="22"/>
          <w:lang w:val="uk-UA"/>
        </w:rPr>
        <w:t xml:space="preserve"> </w:t>
      </w:r>
      <w:r w:rsidRPr="003D5E1C">
        <w:rPr>
          <w:rFonts w:ascii="Calibri" w:hAnsi="Calibri" w:cs="Calibri"/>
          <w:sz w:val="22"/>
          <w:szCs w:val="22"/>
          <w:lang w:val="uk-UA"/>
        </w:rPr>
        <w:t>(</w:t>
      </w:r>
      <w:r w:rsidRPr="003D5E1C">
        <w:rPr>
          <w:rFonts w:ascii="Calibri" w:hAnsi="Calibri" w:cs="Calibri"/>
          <w:i/>
          <w:iCs/>
          <w:sz w:val="22"/>
          <w:szCs w:val="22"/>
          <w:lang w:val="uk-UA"/>
        </w:rPr>
        <w:t xml:space="preserve">посилення </w:t>
      </w:r>
      <w:r w:rsidR="001C41A8" w:rsidRPr="003D5E1C">
        <w:rPr>
          <w:rFonts w:ascii="Calibri" w:hAnsi="Calibri" w:cs="Calibri"/>
          <w:i/>
          <w:iCs/>
          <w:sz w:val="22"/>
          <w:szCs w:val="22"/>
          <w:lang w:val="uk-UA"/>
        </w:rPr>
        <w:t xml:space="preserve">управлінських, </w:t>
      </w:r>
      <w:proofErr w:type="spellStart"/>
      <w:r w:rsidR="001C41A8" w:rsidRPr="003D5E1C">
        <w:rPr>
          <w:rFonts w:ascii="Calibri" w:hAnsi="Calibri" w:cs="Calibri"/>
          <w:i/>
          <w:iCs/>
          <w:sz w:val="22"/>
          <w:szCs w:val="22"/>
          <w:lang w:val="uk-UA"/>
        </w:rPr>
        <w:t>адвокаційних</w:t>
      </w:r>
      <w:proofErr w:type="spellEnd"/>
      <w:r w:rsidR="001C41A8" w:rsidRPr="003D5E1C">
        <w:rPr>
          <w:rFonts w:ascii="Calibri" w:hAnsi="Calibri" w:cs="Calibri"/>
          <w:i/>
          <w:iCs/>
          <w:sz w:val="22"/>
          <w:szCs w:val="22"/>
          <w:lang w:val="uk-UA"/>
        </w:rPr>
        <w:t xml:space="preserve">, </w:t>
      </w:r>
      <w:r w:rsidRPr="003D5E1C">
        <w:rPr>
          <w:rFonts w:ascii="Calibri" w:hAnsi="Calibri" w:cs="Calibri"/>
          <w:i/>
          <w:iCs/>
          <w:sz w:val="22"/>
          <w:szCs w:val="22"/>
          <w:lang w:val="uk-UA"/>
        </w:rPr>
        <w:t xml:space="preserve">комунікаційних навичок, </w:t>
      </w:r>
      <w:r w:rsidR="001C41A8" w:rsidRPr="003D5E1C">
        <w:rPr>
          <w:rFonts w:ascii="Calibri" w:hAnsi="Calibri" w:cs="Calibri"/>
          <w:i/>
          <w:iCs/>
          <w:sz w:val="22"/>
          <w:szCs w:val="22"/>
          <w:lang w:val="uk-UA"/>
        </w:rPr>
        <w:t xml:space="preserve">запровадження </w:t>
      </w:r>
      <w:r w:rsidRPr="003D5E1C">
        <w:rPr>
          <w:rFonts w:ascii="Calibri" w:hAnsi="Calibri" w:cs="Calibri"/>
          <w:i/>
          <w:iCs/>
          <w:sz w:val="22"/>
          <w:szCs w:val="22"/>
          <w:lang w:val="uk-UA"/>
        </w:rPr>
        <w:t>навчання, рецензування</w:t>
      </w:r>
      <w:r w:rsidR="001C41A8" w:rsidRPr="003D5E1C">
        <w:rPr>
          <w:rFonts w:ascii="Calibri" w:hAnsi="Calibri" w:cs="Calibri"/>
          <w:i/>
          <w:iCs/>
          <w:sz w:val="22"/>
          <w:szCs w:val="22"/>
          <w:lang w:val="uk-UA"/>
        </w:rPr>
        <w:t xml:space="preserve"> та контролю якості </w:t>
      </w:r>
      <w:proofErr w:type="spellStart"/>
      <w:r w:rsidR="001C41A8" w:rsidRPr="003D5E1C">
        <w:rPr>
          <w:rFonts w:ascii="Calibri" w:hAnsi="Calibri" w:cs="Calibri"/>
          <w:i/>
          <w:iCs/>
          <w:sz w:val="22"/>
          <w:szCs w:val="22"/>
          <w:lang w:val="uk-UA"/>
        </w:rPr>
        <w:t>проєктних</w:t>
      </w:r>
      <w:proofErr w:type="spellEnd"/>
      <w:r w:rsidR="001C41A8" w:rsidRPr="003D5E1C">
        <w:rPr>
          <w:rFonts w:ascii="Calibri" w:hAnsi="Calibri" w:cs="Calibri"/>
          <w:i/>
          <w:iCs/>
          <w:sz w:val="22"/>
          <w:szCs w:val="22"/>
          <w:lang w:val="uk-UA"/>
        </w:rPr>
        <w:t xml:space="preserve"> продуктів</w:t>
      </w:r>
      <w:r w:rsidRPr="003D5E1C">
        <w:rPr>
          <w:rFonts w:ascii="Calibri" w:hAnsi="Calibri" w:cs="Calibri"/>
          <w:i/>
          <w:iCs/>
          <w:sz w:val="22"/>
          <w:szCs w:val="22"/>
          <w:lang w:val="uk-UA"/>
        </w:rPr>
        <w:t>, моніторинг</w:t>
      </w:r>
      <w:r w:rsidR="001C41A8" w:rsidRPr="003D5E1C">
        <w:rPr>
          <w:rFonts w:ascii="Calibri" w:hAnsi="Calibri" w:cs="Calibri"/>
          <w:i/>
          <w:iCs/>
          <w:sz w:val="22"/>
          <w:szCs w:val="22"/>
          <w:lang w:val="uk-UA"/>
        </w:rPr>
        <w:t>у</w:t>
      </w:r>
      <w:r w:rsidRPr="003D5E1C">
        <w:rPr>
          <w:rFonts w:ascii="Calibri" w:hAnsi="Calibri" w:cs="Calibri"/>
          <w:i/>
          <w:iCs/>
          <w:sz w:val="22"/>
          <w:szCs w:val="22"/>
          <w:lang w:val="uk-UA"/>
        </w:rPr>
        <w:t xml:space="preserve"> </w:t>
      </w:r>
      <w:r w:rsidR="001C41A8" w:rsidRPr="003D5E1C">
        <w:rPr>
          <w:rFonts w:ascii="Calibri" w:hAnsi="Calibri" w:cs="Calibri"/>
          <w:i/>
          <w:iCs/>
          <w:sz w:val="22"/>
          <w:szCs w:val="22"/>
          <w:lang w:val="uk-UA"/>
        </w:rPr>
        <w:t>і</w:t>
      </w:r>
      <w:r w:rsidRPr="003D5E1C">
        <w:rPr>
          <w:rFonts w:ascii="Calibri" w:hAnsi="Calibri" w:cs="Calibri"/>
          <w:i/>
          <w:iCs/>
          <w:sz w:val="22"/>
          <w:szCs w:val="22"/>
          <w:lang w:val="uk-UA"/>
        </w:rPr>
        <w:t xml:space="preserve"> оцінк</w:t>
      </w:r>
      <w:r w:rsidR="001C41A8" w:rsidRPr="003D5E1C">
        <w:rPr>
          <w:rFonts w:ascii="Calibri" w:hAnsi="Calibri" w:cs="Calibri"/>
          <w:i/>
          <w:iCs/>
          <w:sz w:val="22"/>
          <w:szCs w:val="22"/>
          <w:lang w:val="uk-UA"/>
        </w:rPr>
        <w:t>и</w:t>
      </w:r>
      <w:r w:rsidRPr="003D5E1C">
        <w:rPr>
          <w:rFonts w:ascii="Calibri" w:hAnsi="Calibri" w:cs="Calibri"/>
          <w:i/>
          <w:iCs/>
          <w:sz w:val="22"/>
          <w:szCs w:val="22"/>
          <w:lang w:val="uk-UA"/>
        </w:rPr>
        <w:t xml:space="preserve">, </w:t>
      </w:r>
      <w:proofErr w:type="spellStart"/>
      <w:r w:rsidRPr="003D5E1C">
        <w:rPr>
          <w:rFonts w:ascii="Calibri" w:hAnsi="Calibri" w:cs="Calibri"/>
          <w:i/>
          <w:iCs/>
          <w:sz w:val="22"/>
          <w:szCs w:val="22"/>
          <w:lang w:val="uk-UA"/>
        </w:rPr>
        <w:t>мережування</w:t>
      </w:r>
      <w:proofErr w:type="spellEnd"/>
      <w:r w:rsidRPr="003D5E1C">
        <w:rPr>
          <w:rFonts w:ascii="Calibri" w:hAnsi="Calibri" w:cs="Calibri"/>
          <w:i/>
          <w:iCs/>
          <w:sz w:val="22"/>
          <w:szCs w:val="22"/>
          <w:lang w:val="uk-UA"/>
        </w:rPr>
        <w:t xml:space="preserve"> з партнерами, придбання </w:t>
      </w:r>
      <w:r w:rsidR="6BDF48D6" w:rsidRPr="003D5E1C">
        <w:rPr>
          <w:rFonts w:ascii="Calibri" w:hAnsi="Calibri" w:cs="Calibri"/>
          <w:i/>
          <w:iCs/>
          <w:sz w:val="22"/>
          <w:szCs w:val="22"/>
          <w:lang w:val="uk-UA"/>
        </w:rPr>
        <w:t xml:space="preserve">обладнання та /або </w:t>
      </w:r>
      <w:r w:rsidRPr="003D5E1C">
        <w:rPr>
          <w:rFonts w:ascii="Calibri" w:hAnsi="Calibri" w:cs="Calibri"/>
          <w:i/>
          <w:iCs/>
          <w:sz w:val="22"/>
          <w:szCs w:val="22"/>
          <w:lang w:val="uk-UA"/>
        </w:rPr>
        <w:t>ліцензійного програмного забезпечення тощо</w:t>
      </w:r>
      <w:r w:rsidRPr="003D5E1C">
        <w:rPr>
          <w:rFonts w:ascii="Calibri" w:hAnsi="Calibri" w:cs="Calibri"/>
          <w:sz w:val="22"/>
          <w:szCs w:val="22"/>
          <w:lang w:val="uk-UA"/>
        </w:rPr>
        <w:t>)</w:t>
      </w:r>
    </w:p>
    <w:p w14:paraId="72D0D0BB" w14:textId="77777777" w:rsidR="007346E3" w:rsidRPr="003D5E1C" w:rsidRDefault="007346E3" w:rsidP="00247CF4">
      <w:pPr>
        <w:tabs>
          <w:tab w:val="left" w:pos="540"/>
          <w:tab w:val="left" w:pos="720"/>
          <w:tab w:val="left" w:pos="993"/>
        </w:tabs>
        <w:spacing w:line="235" w:lineRule="auto"/>
        <w:ind w:firstLine="709"/>
        <w:jc w:val="both"/>
        <w:rPr>
          <w:rFonts w:ascii="Calibri" w:hAnsi="Calibri" w:cs="Calibri"/>
          <w:sz w:val="22"/>
          <w:szCs w:val="22"/>
          <w:lang w:val="uk-UA"/>
        </w:rPr>
      </w:pPr>
    </w:p>
    <w:p w14:paraId="4FE48953" w14:textId="16181063" w:rsidR="007B7BDE" w:rsidRPr="003D5E1C" w:rsidRDefault="003B222F" w:rsidP="00B42CC7">
      <w:pPr>
        <w:tabs>
          <w:tab w:val="left" w:pos="540"/>
          <w:tab w:val="left" w:pos="720"/>
        </w:tabs>
        <w:spacing w:line="235" w:lineRule="auto"/>
        <w:jc w:val="both"/>
        <w:rPr>
          <w:rFonts w:ascii="Calibri" w:hAnsi="Calibri" w:cs="Calibri"/>
          <w:sz w:val="22"/>
          <w:szCs w:val="22"/>
          <w:lang w:val="uk-UA"/>
        </w:rPr>
      </w:pPr>
      <w:r w:rsidRPr="003D5E1C">
        <w:rPr>
          <w:rFonts w:ascii="Calibri" w:hAnsi="Calibri" w:cs="Calibri"/>
          <w:sz w:val="22"/>
          <w:szCs w:val="22"/>
          <w:lang w:val="uk-UA"/>
        </w:rPr>
        <w:t>2</w:t>
      </w:r>
      <w:r w:rsidR="007B7BDE" w:rsidRPr="003D5E1C">
        <w:rPr>
          <w:rFonts w:ascii="Calibri" w:hAnsi="Calibri" w:cs="Calibri"/>
          <w:sz w:val="22"/>
          <w:szCs w:val="22"/>
          <w:lang w:val="uk-UA"/>
        </w:rPr>
        <w:t>.1</w:t>
      </w:r>
      <w:r w:rsidR="00E12031">
        <w:rPr>
          <w:rFonts w:ascii="Calibri" w:hAnsi="Calibri" w:cs="Calibri"/>
          <w:sz w:val="22"/>
          <w:szCs w:val="22"/>
          <w:lang w:val="uk-UA"/>
        </w:rPr>
        <w:t>2</w:t>
      </w:r>
      <w:r w:rsidR="00177B90" w:rsidRPr="00177B90">
        <w:rPr>
          <w:rStyle w:val="FootnoteReference"/>
          <w:rFonts w:ascii="Calibri" w:hAnsi="Calibri" w:cs="Calibri"/>
          <w:sz w:val="22"/>
          <w:szCs w:val="22"/>
          <w:lang w:val="uk-UA"/>
        </w:rPr>
        <w:footnoteReference w:customMarkFollows="1" w:id="3"/>
        <w:sym w:font="Symbol" w:char="F02A"/>
      </w:r>
      <w:r w:rsidR="006C416D" w:rsidRPr="003D5E1C">
        <w:rPr>
          <w:rFonts w:ascii="Calibri" w:hAnsi="Calibri" w:cs="Calibri"/>
          <w:sz w:val="22"/>
          <w:szCs w:val="22"/>
          <w:lang w:val="uk-UA"/>
        </w:rPr>
        <w:t>.</w:t>
      </w:r>
      <w:r w:rsidR="007B7BDE" w:rsidRPr="003D5E1C">
        <w:rPr>
          <w:rFonts w:ascii="Calibri" w:hAnsi="Calibri" w:cs="Calibri"/>
          <w:sz w:val="22"/>
          <w:szCs w:val="22"/>
          <w:lang w:val="uk-UA"/>
        </w:rPr>
        <w:t xml:space="preserve"> </w:t>
      </w:r>
      <w:r w:rsidR="005A220D" w:rsidRPr="003D5E1C">
        <w:rPr>
          <w:rFonts w:ascii="Calibri" w:hAnsi="Calibri" w:cs="Calibri"/>
          <w:sz w:val="22"/>
          <w:szCs w:val="22"/>
          <w:lang w:val="uk-UA"/>
        </w:rPr>
        <w:t xml:space="preserve"> </w:t>
      </w:r>
      <w:r w:rsidR="007B7BDE" w:rsidRPr="003D5E1C">
        <w:rPr>
          <w:rFonts w:ascii="Calibri" w:hAnsi="Calibri" w:cs="Calibri"/>
          <w:sz w:val="22"/>
          <w:szCs w:val="22"/>
          <w:lang w:val="uk-UA"/>
        </w:rPr>
        <w:t xml:space="preserve">Які, на </w:t>
      </w:r>
      <w:r w:rsidR="00B54628" w:rsidRPr="003D5E1C">
        <w:rPr>
          <w:rFonts w:ascii="Calibri" w:hAnsi="Calibri" w:cs="Calibri"/>
          <w:sz w:val="22"/>
          <w:szCs w:val="22"/>
          <w:lang w:val="uk-UA"/>
        </w:rPr>
        <w:t>в</w:t>
      </w:r>
      <w:r w:rsidR="007B7BDE" w:rsidRPr="003D5E1C">
        <w:rPr>
          <w:rFonts w:ascii="Calibri" w:hAnsi="Calibri" w:cs="Calibri"/>
          <w:sz w:val="22"/>
          <w:szCs w:val="22"/>
          <w:lang w:val="uk-UA"/>
        </w:rPr>
        <w:t>ашу думку, мож</w:t>
      </w:r>
      <w:r w:rsidRPr="003D5E1C">
        <w:rPr>
          <w:rFonts w:ascii="Calibri" w:hAnsi="Calibri" w:cs="Calibri"/>
          <w:sz w:val="22"/>
          <w:szCs w:val="22"/>
          <w:lang w:val="uk-UA"/>
        </w:rPr>
        <w:t>уть бути</w:t>
      </w:r>
      <w:r w:rsidR="007B7BDE" w:rsidRPr="003D5E1C">
        <w:rPr>
          <w:rFonts w:ascii="Calibri" w:hAnsi="Calibri" w:cs="Calibri"/>
          <w:sz w:val="22"/>
          <w:szCs w:val="22"/>
          <w:lang w:val="uk-UA"/>
        </w:rPr>
        <w:t xml:space="preserve"> довготривалі наслідки від реалізації </w:t>
      </w:r>
      <w:proofErr w:type="spellStart"/>
      <w:r w:rsidR="00503B12" w:rsidRPr="003D5E1C">
        <w:rPr>
          <w:rFonts w:ascii="Calibri" w:hAnsi="Calibri" w:cs="Calibri"/>
          <w:sz w:val="22"/>
          <w:szCs w:val="22"/>
          <w:lang w:val="uk-UA"/>
        </w:rPr>
        <w:t>проєк</w:t>
      </w:r>
      <w:r w:rsidR="007B7BDE" w:rsidRPr="003D5E1C">
        <w:rPr>
          <w:rFonts w:ascii="Calibri" w:hAnsi="Calibri" w:cs="Calibri"/>
          <w:sz w:val="22"/>
          <w:szCs w:val="22"/>
          <w:lang w:val="uk-UA"/>
        </w:rPr>
        <w:t>ту</w:t>
      </w:r>
      <w:proofErr w:type="spellEnd"/>
      <w:r w:rsidR="007B7BDE" w:rsidRPr="003D5E1C">
        <w:rPr>
          <w:rFonts w:ascii="Calibri" w:hAnsi="Calibri" w:cs="Calibri"/>
          <w:sz w:val="22"/>
          <w:szCs w:val="22"/>
          <w:lang w:val="uk-UA"/>
        </w:rPr>
        <w:t>?</w:t>
      </w:r>
    </w:p>
    <w:p w14:paraId="0D750481" w14:textId="77777777" w:rsidR="007B7BDE" w:rsidRPr="003D5E1C" w:rsidRDefault="007B7BDE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rFonts w:ascii="Calibri" w:hAnsi="Calibri" w:cs="Calibri"/>
          <w:sz w:val="22"/>
          <w:szCs w:val="22"/>
          <w:lang w:val="uk-UA"/>
        </w:rPr>
      </w:pPr>
    </w:p>
    <w:p w14:paraId="7698E130" w14:textId="1B50A5E0" w:rsidR="00932331" w:rsidRPr="003D5E1C" w:rsidRDefault="787123DE" w:rsidP="00B42CC7">
      <w:pPr>
        <w:tabs>
          <w:tab w:val="left" w:pos="540"/>
          <w:tab w:val="left" w:pos="720"/>
        </w:tabs>
        <w:spacing w:line="235" w:lineRule="auto"/>
        <w:jc w:val="both"/>
        <w:rPr>
          <w:rFonts w:ascii="Calibri" w:hAnsi="Calibri" w:cs="Calibri"/>
          <w:sz w:val="22"/>
          <w:szCs w:val="22"/>
          <w:lang w:val="uk-UA"/>
        </w:rPr>
        <w:sectPr w:rsidR="00932331" w:rsidRPr="003D5E1C" w:rsidSect="00B42CC7">
          <w:footerReference w:type="even" r:id="rId12"/>
          <w:footerReference w:type="default" r:id="rId13"/>
          <w:footerReference w:type="first" r:id="rId14"/>
          <w:pgSz w:w="11905" w:h="16837"/>
          <w:pgMar w:top="993" w:right="851" w:bottom="1134" w:left="1418" w:header="709" w:footer="709" w:gutter="0"/>
          <w:cols w:space="720"/>
          <w15:footnoteColumns w:val="1"/>
        </w:sectPr>
      </w:pPr>
      <w:r w:rsidRPr="003D5E1C">
        <w:rPr>
          <w:rFonts w:ascii="Calibri" w:hAnsi="Calibri" w:cs="Calibri"/>
          <w:sz w:val="22"/>
          <w:szCs w:val="22"/>
          <w:lang w:val="uk-UA"/>
        </w:rPr>
        <w:t>2</w:t>
      </w:r>
      <w:r w:rsidR="26C6BF5F" w:rsidRPr="003D5E1C">
        <w:rPr>
          <w:rFonts w:ascii="Calibri" w:hAnsi="Calibri" w:cs="Calibri"/>
          <w:sz w:val="22"/>
          <w:szCs w:val="22"/>
          <w:lang w:val="uk-UA"/>
        </w:rPr>
        <w:t>.1</w:t>
      </w:r>
      <w:r w:rsidR="00E12031">
        <w:rPr>
          <w:rFonts w:ascii="Calibri" w:hAnsi="Calibri" w:cs="Calibri"/>
          <w:sz w:val="22"/>
          <w:szCs w:val="22"/>
          <w:lang w:val="uk-UA"/>
        </w:rPr>
        <w:t>3</w:t>
      </w:r>
      <w:r w:rsidR="000332C5" w:rsidRPr="000332C5">
        <w:rPr>
          <w:rStyle w:val="FootnoteReference"/>
          <w:rFonts w:ascii="Calibri" w:hAnsi="Calibri" w:cs="Calibri"/>
          <w:sz w:val="22"/>
          <w:szCs w:val="22"/>
          <w:lang w:val="uk-UA"/>
        </w:rPr>
        <w:sym w:font="Symbol" w:char="F02A"/>
      </w:r>
      <w:r w:rsidR="006C416D" w:rsidRPr="003D5E1C">
        <w:rPr>
          <w:rFonts w:ascii="Calibri" w:hAnsi="Calibri" w:cs="Calibri"/>
          <w:sz w:val="22"/>
          <w:szCs w:val="22"/>
          <w:lang w:val="uk-UA"/>
        </w:rPr>
        <w:t xml:space="preserve">. </w:t>
      </w:r>
      <w:r w:rsidR="005A220D" w:rsidRPr="003D5E1C">
        <w:rPr>
          <w:rFonts w:ascii="Calibri" w:hAnsi="Calibri" w:cs="Calibri"/>
          <w:sz w:val="22"/>
          <w:szCs w:val="22"/>
          <w:lang w:val="uk-UA"/>
        </w:rPr>
        <w:t xml:space="preserve"> </w:t>
      </w:r>
      <w:r w:rsidR="06A1B036" w:rsidRPr="003D5E1C">
        <w:rPr>
          <w:rFonts w:ascii="Calibri" w:hAnsi="Calibri" w:cs="Calibri"/>
          <w:sz w:val="22"/>
          <w:szCs w:val="22"/>
          <w:lang w:val="uk-UA"/>
        </w:rPr>
        <w:t xml:space="preserve">Як </w:t>
      </w:r>
      <w:r w:rsidR="00B54628" w:rsidRPr="003D5E1C">
        <w:rPr>
          <w:rFonts w:ascii="Calibri" w:hAnsi="Calibri" w:cs="Calibri"/>
          <w:sz w:val="22"/>
          <w:szCs w:val="22"/>
          <w:lang w:val="uk-UA"/>
        </w:rPr>
        <w:t>в</w:t>
      </w:r>
      <w:r w:rsidR="06A1B036" w:rsidRPr="003D5E1C">
        <w:rPr>
          <w:rFonts w:ascii="Calibri" w:hAnsi="Calibri" w:cs="Calibri"/>
          <w:sz w:val="22"/>
          <w:szCs w:val="22"/>
          <w:lang w:val="uk-UA"/>
        </w:rPr>
        <w:t xml:space="preserve">и плануєте використовувати результати </w:t>
      </w:r>
      <w:proofErr w:type="spellStart"/>
      <w:r w:rsidR="06A1B036" w:rsidRPr="003D5E1C">
        <w:rPr>
          <w:rFonts w:ascii="Calibri" w:hAnsi="Calibri" w:cs="Calibri"/>
          <w:sz w:val="22"/>
          <w:szCs w:val="22"/>
          <w:lang w:val="uk-UA"/>
        </w:rPr>
        <w:t>проєкту</w:t>
      </w:r>
      <w:proofErr w:type="spellEnd"/>
      <w:r w:rsidR="06A1B036" w:rsidRPr="003D5E1C">
        <w:rPr>
          <w:rFonts w:ascii="Calibri" w:hAnsi="Calibri" w:cs="Calibri"/>
          <w:sz w:val="22"/>
          <w:szCs w:val="22"/>
          <w:lang w:val="uk-UA"/>
        </w:rPr>
        <w:t xml:space="preserve"> </w:t>
      </w:r>
      <w:r w:rsidR="4747CC34" w:rsidRPr="003D5E1C">
        <w:rPr>
          <w:rFonts w:ascii="Calibri" w:hAnsi="Calibri" w:cs="Calibri"/>
          <w:sz w:val="22"/>
          <w:szCs w:val="22"/>
          <w:lang w:val="uk-UA"/>
        </w:rPr>
        <w:t xml:space="preserve">після його завершення? </w:t>
      </w:r>
    </w:p>
    <w:p w14:paraId="53818F21" w14:textId="2D216E80" w:rsidR="58202F98" w:rsidRPr="003D5E1C" w:rsidRDefault="58202F98" w:rsidP="58202F98">
      <w:pPr>
        <w:spacing w:after="120"/>
        <w:jc w:val="both"/>
        <w:rPr>
          <w:rFonts w:ascii="Calibri" w:hAnsi="Calibri" w:cs="Calibri"/>
          <w:sz w:val="22"/>
          <w:szCs w:val="22"/>
          <w:lang w:val="uk-UA"/>
        </w:rPr>
      </w:pPr>
    </w:p>
    <w:p w14:paraId="6E93FB57" w14:textId="719B2DD4" w:rsidR="00AD11FA" w:rsidRPr="003D5E1C" w:rsidRDefault="006C416D" w:rsidP="00AD11FA">
      <w:pPr>
        <w:tabs>
          <w:tab w:val="left" w:pos="540"/>
          <w:tab w:val="left" w:pos="720"/>
        </w:tabs>
        <w:spacing w:after="120"/>
        <w:ind w:firstLine="709"/>
        <w:jc w:val="both"/>
        <w:rPr>
          <w:rFonts w:ascii="Calibri" w:hAnsi="Calibri" w:cs="Calibri"/>
          <w:sz w:val="22"/>
          <w:szCs w:val="22"/>
          <w:lang w:val="uk-UA"/>
        </w:rPr>
      </w:pPr>
      <w:r w:rsidRPr="003D5E1C">
        <w:rPr>
          <w:rFonts w:ascii="Calibri" w:hAnsi="Calibri" w:cs="Calibri"/>
          <w:sz w:val="22"/>
          <w:szCs w:val="22"/>
          <w:lang w:val="uk-UA"/>
        </w:rPr>
        <w:t>2.1</w:t>
      </w:r>
      <w:r w:rsidR="00E12031">
        <w:rPr>
          <w:rFonts w:ascii="Calibri" w:hAnsi="Calibri" w:cs="Calibri"/>
          <w:sz w:val="22"/>
          <w:szCs w:val="22"/>
          <w:lang w:val="uk-UA"/>
        </w:rPr>
        <w:t>4</w:t>
      </w:r>
      <w:r w:rsidRPr="003D5E1C">
        <w:rPr>
          <w:rFonts w:ascii="Calibri" w:hAnsi="Calibri" w:cs="Calibri"/>
          <w:sz w:val="22"/>
          <w:szCs w:val="22"/>
          <w:lang w:val="uk-UA"/>
        </w:rPr>
        <w:t>.</w:t>
      </w:r>
      <w:r w:rsidR="00AD11FA" w:rsidRPr="003D5E1C">
        <w:rPr>
          <w:rFonts w:ascii="Calibri" w:hAnsi="Calibri" w:cs="Calibri"/>
          <w:sz w:val="22"/>
          <w:szCs w:val="22"/>
          <w:lang w:val="uk-UA"/>
        </w:rPr>
        <w:t xml:space="preserve"> </w:t>
      </w:r>
      <w:r w:rsidR="005A220D" w:rsidRPr="003D5E1C">
        <w:rPr>
          <w:rFonts w:ascii="Calibri" w:hAnsi="Calibri" w:cs="Calibri"/>
          <w:sz w:val="22"/>
          <w:szCs w:val="22"/>
          <w:lang w:val="uk-UA"/>
        </w:rPr>
        <w:t xml:space="preserve"> </w:t>
      </w:r>
      <w:r w:rsidR="00AD11FA" w:rsidRPr="003D5E1C">
        <w:rPr>
          <w:rFonts w:ascii="Calibri" w:hAnsi="Calibri" w:cs="Calibri"/>
          <w:sz w:val="22"/>
          <w:szCs w:val="22"/>
          <w:lang w:val="uk-UA"/>
        </w:rPr>
        <w:t xml:space="preserve">Наведіть коротку інформацію про </w:t>
      </w:r>
      <w:r w:rsidR="00AD11FA" w:rsidRPr="003D5E1C">
        <w:rPr>
          <w:rFonts w:ascii="Calibri" w:hAnsi="Calibri" w:cs="Calibri"/>
          <w:sz w:val="22"/>
          <w:szCs w:val="22"/>
          <w:u w:val="single"/>
          <w:lang w:val="uk-UA"/>
        </w:rPr>
        <w:t>кожен</w:t>
      </w:r>
      <w:r w:rsidR="00AD11FA" w:rsidRPr="003D5E1C">
        <w:rPr>
          <w:rFonts w:ascii="Calibri" w:hAnsi="Calibri" w:cs="Calibri"/>
          <w:sz w:val="22"/>
          <w:szCs w:val="22"/>
          <w:lang w:val="uk-UA"/>
        </w:rPr>
        <w:t xml:space="preserve"> захід / діяльність, що планувалися та були фактично здійснені впродовж терміну реалізації </w:t>
      </w:r>
      <w:proofErr w:type="spellStart"/>
      <w:r w:rsidR="00AD11FA" w:rsidRPr="003D5E1C">
        <w:rPr>
          <w:rFonts w:ascii="Calibri" w:hAnsi="Calibri" w:cs="Calibri"/>
          <w:sz w:val="22"/>
          <w:szCs w:val="22"/>
          <w:lang w:val="uk-UA"/>
        </w:rPr>
        <w:t>проєкту</w:t>
      </w:r>
      <w:proofErr w:type="spellEnd"/>
      <w:r w:rsidR="00AD11FA" w:rsidRPr="003D5E1C">
        <w:rPr>
          <w:rFonts w:ascii="Calibri" w:hAnsi="Calibri" w:cs="Calibri"/>
          <w:sz w:val="22"/>
          <w:szCs w:val="22"/>
          <w:lang w:val="uk-UA"/>
        </w:rPr>
        <w:t>, а також отримані результати та продукти у таблиці нижче:</w:t>
      </w:r>
    </w:p>
    <w:tbl>
      <w:tblPr>
        <w:tblW w:w="1507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8"/>
        <w:gridCol w:w="3412"/>
        <w:gridCol w:w="2132"/>
        <w:gridCol w:w="3411"/>
        <w:gridCol w:w="1849"/>
        <w:gridCol w:w="2131"/>
        <w:gridCol w:w="1575"/>
      </w:tblGrid>
      <w:tr w:rsidR="00AD11FA" w:rsidRPr="003D5E1C" w14:paraId="7CA540B3" w14:textId="77777777" w:rsidTr="00606827">
        <w:tc>
          <w:tcPr>
            <w:tcW w:w="611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14:paraId="3E1E2EEB" w14:textId="149097F0" w:rsidR="00AD11FA" w:rsidRPr="003D5E1C" w:rsidRDefault="00AD11FA">
            <w:pPr>
              <w:spacing w:before="40" w:after="40"/>
              <w:jc w:val="center"/>
              <w:rPr>
                <w:rFonts w:ascii="Calibri" w:hAnsi="Calibri" w:cs="Calibri"/>
                <w:b/>
                <w:bCs/>
                <w:u w:val="single"/>
                <w:lang w:val="uk-UA"/>
              </w:rPr>
            </w:pPr>
            <w:r w:rsidRPr="003D5E1C">
              <w:rPr>
                <w:rFonts w:ascii="Calibri" w:hAnsi="Calibri" w:cs="Calibri"/>
                <w:b/>
                <w:bCs/>
                <w:u w:val="single"/>
                <w:lang w:val="uk-UA"/>
              </w:rPr>
              <w:t>Плановані заходи / діяльність</w:t>
            </w:r>
            <w:r w:rsidRPr="003D5E1C">
              <w:rPr>
                <w:rFonts w:ascii="Calibri" w:hAnsi="Calibri" w:cs="Calibri"/>
                <w:lang w:val="uk-UA"/>
              </w:rPr>
              <w:t xml:space="preserve">  згідно поданої</w:t>
            </w:r>
            <w:r w:rsidRPr="003D5E1C">
              <w:rPr>
                <w:rFonts w:ascii="Calibri" w:hAnsi="Calibri" w:cs="Calibri"/>
                <w:lang w:val="uk-UA"/>
              </w:rPr>
              <w:br/>
            </w:r>
            <w:proofErr w:type="spellStart"/>
            <w:r w:rsidRPr="003D5E1C">
              <w:rPr>
                <w:rFonts w:ascii="Calibri" w:hAnsi="Calibri" w:cs="Calibri"/>
                <w:lang w:val="uk-UA"/>
              </w:rPr>
              <w:t>проєктної</w:t>
            </w:r>
            <w:proofErr w:type="spellEnd"/>
            <w:r w:rsidRPr="003D5E1C">
              <w:rPr>
                <w:rFonts w:ascii="Calibri" w:hAnsi="Calibri" w:cs="Calibri"/>
                <w:lang w:val="uk-UA"/>
              </w:rPr>
              <w:t xml:space="preserve"> пропозиції до МФВ</w:t>
            </w:r>
            <w:r w:rsidR="00D77F5A" w:rsidRPr="003D5E1C">
              <w:rPr>
                <w:rStyle w:val="FootnoteReference"/>
                <w:rFonts w:ascii="Calibri" w:hAnsi="Calibri" w:cs="Calibri"/>
                <w:lang w:val="uk-UA"/>
              </w:rPr>
              <w:footnoteReference w:customMarkFollows="1" w:id="4"/>
              <w:sym w:font="Symbol" w:char="F034"/>
            </w:r>
          </w:p>
        </w:tc>
        <w:tc>
          <w:tcPr>
            <w:tcW w:w="896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  <w:vAlign w:val="center"/>
          </w:tcPr>
          <w:p w14:paraId="26FAC005" w14:textId="2F660054" w:rsidR="00AD11FA" w:rsidRPr="003D5E1C" w:rsidRDefault="00AD11FA">
            <w:pPr>
              <w:spacing w:before="40" w:after="40"/>
              <w:jc w:val="center"/>
              <w:rPr>
                <w:rFonts w:ascii="Calibri" w:hAnsi="Calibri" w:cs="Calibri"/>
                <w:lang w:val="uk-UA"/>
              </w:rPr>
            </w:pPr>
            <w:r w:rsidRPr="003D5E1C">
              <w:rPr>
                <w:rFonts w:ascii="Calibri" w:hAnsi="Calibri" w:cs="Calibri"/>
                <w:b/>
                <w:bCs/>
                <w:u w:val="single"/>
                <w:lang w:val="uk-UA"/>
              </w:rPr>
              <w:t>Фактичний стан</w:t>
            </w:r>
            <w:r w:rsidRPr="003D5E1C">
              <w:rPr>
                <w:rFonts w:ascii="Calibri" w:hAnsi="Calibri" w:cs="Calibri"/>
                <w:lang w:val="uk-UA"/>
              </w:rPr>
              <w:t xml:space="preserve"> виконання </w:t>
            </w:r>
            <w:proofErr w:type="spellStart"/>
            <w:r w:rsidRPr="003D5E1C">
              <w:rPr>
                <w:rFonts w:ascii="Calibri" w:hAnsi="Calibri" w:cs="Calibri"/>
                <w:lang w:val="uk-UA"/>
              </w:rPr>
              <w:t>проєкту</w:t>
            </w:r>
            <w:proofErr w:type="spellEnd"/>
            <w:r w:rsidRPr="003D5E1C">
              <w:rPr>
                <w:rFonts w:ascii="Calibri" w:hAnsi="Calibri" w:cs="Calibri"/>
                <w:lang w:val="uk-UA"/>
              </w:rPr>
              <w:t xml:space="preserve"> на момент звітування</w:t>
            </w:r>
            <w:r w:rsidR="00D77F5A" w:rsidRPr="003D5E1C">
              <w:rPr>
                <w:rStyle w:val="FootnoteReference"/>
                <w:rFonts w:ascii="Calibri" w:hAnsi="Calibri" w:cs="Calibri"/>
                <w:lang w:val="uk-UA"/>
              </w:rPr>
              <w:footnoteReference w:customMarkFollows="1" w:id="5"/>
              <w:sym w:font="Symbol" w:char="F035"/>
            </w:r>
          </w:p>
        </w:tc>
      </w:tr>
      <w:tr w:rsidR="00AD11FA" w:rsidRPr="003D5E1C" w14:paraId="25FAC449" w14:textId="77777777" w:rsidTr="00606827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14:paraId="6AB01EC4" w14:textId="77777777" w:rsidR="00AD11FA" w:rsidRPr="003D5E1C" w:rsidRDefault="00AD11FA" w:rsidP="00606827">
            <w:pPr>
              <w:spacing w:before="40" w:after="40"/>
              <w:jc w:val="center"/>
              <w:rPr>
                <w:rFonts w:ascii="Calibri" w:hAnsi="Calibri" w:cs="Calibri"/>
                <w:sz w:val="18"/>
                <w:szCs w:val="18"/>
                <w:lang w:val="uk-UA"/>
              </w:rPr>
            </w:pPr>
            <w:r w:rsidRPr="003D5E1C">
              <w:rPr>
                <w:rFonts w:ascii="Calibri" w:hAnsi="Calibri" w:cs="Calibri"/>
                <w:lang w:val="uk-UA"/>
              </w:rPr>
              <w:t>№</w:t>
            </w:r>
            <w:r w:rsidRPr="003D5E1C">
              <w:rPr>
                <w:rFonts w:ascii="Calibri" w:hAnsi="Calibri" w:cs="Calibri"/>
                <w:sz w:val="18"/>
                <w:szCs w:val="18"/>
                <w:lang w:val="uk-UA"/>
              </w:rPr>
              <w:br/>
              <w:t>п/п</w:t>
            </w: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14:paraId="01993C45" w14:textId="77777777" w:rsidR="00AD11FA" w:rsidRPr="003D5E1C" w:rsidRDefault="00AD11FA" w:rsidP="00606827">
            <w:pPr>
              <w:spacing w:before="40" w:after="40"/>
              <w:jc w:val="center"/>
              <w:rPr>
                <w:rFonts w:ascii="Calibri" w:hAnsi="Calibri" w:cs="Calibri"/>
                <w:sz w:val="18"/>
                <w:szCs w:val="18"/>
                <w:lang w:val="uk-UA"/>
              </w:rPr>
            </w:pPr>
            <w:r w:rsidRPr="003D5E1C">
              <w:rPr>
                <w:rFonts w:ascii="Calibri" w:hAnsi="Calibri" w:cs="Calibri"/>
                <w:sz w:val="18"/>
                <w:szCs w:val="18"/>
                <w:lang w:val="uk-UA"/>
              </w:rPr>
              <w:t xml:space="preserve">Які заходи / яку діяльність ви планували реалізувати в межах </w:t>
            </w:r>
            <w:proofErr w:type="spellStart"/>
            <w:r w:rsidRPr="003D5E1C">
              <w:rPr>
                <w:rFonts w:ascii="Calibri" w:hAnsi="Calibri" w:cs="Calibri"/>
                <w:sz w:val="18"/>
                <w:szCs w:val="18"/>
                <w:lang w:val="uk-UA"/>
              </w:rPr>
              <w:t>проєкту</w:t>
            </w:r>
            <w:proofErr w:type="spellEnd"/>
            <w:r w:rsidRPr="003D5E1C">
              <w:rPr>
                <w:rFonts w:ascii="Calibri" w:hAnsi="Calibri" w:cs="Calibri"/>
                <w:sz w:val="18"/>
                <w:szCs w:val="18"/>
                <w:lang w:val="uk-UA"/>
              </w:rPr>
              <w:t xml:space="preserve"> (подані в </w:t>
            </w:r>
            <w:proofErr w:type="spellStart"/>
            <w:r w:rsidRPr="003D5E1C">
              <w:rPr>
                <w:rFonts w:ascii="Calibri" w:hAnsi="Calibri" w:cs="Calibri"/>
                <w:sz w:val="18"/>
                <w:szCs w:val="18"/>
                <w:lang w:val="uk-UA"/>
              </w:rPr>
              <w:t>проєктній</w:t>
            </w:r>
            <w:proofErr w:type="spellEnd"/>
            <w:r w:rsidRPr="003D5E1C">
              <w:rPr>
                <w:rFonts w:ascii="Calibri" w:hAnsi="Calibri" w:cs="Calibri"/>
                <w:sz w:val="18"/>
                <w:szCs w:val="18"/>
                <w:lang w:val="uk-UA"/>
              </w:rPr>
              <w:t xml:space="preserve"> пропозиції)? Вкажіть плановані кількісні та якісні показники</w:t>
            </w: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14:paraId="6EA9C83A" w14:textId="77777777" w:rsidR="00AD11FA" w:rsidRPr="003D5E1C" w:rsidRDefault="00AD11FA" w:rsidP="00606827">
            <w:pPr>
              <w:spacing w:before="40" w:after="40"/>
              <w:jc w:val="center"/>
              <w:rPr>
                <w:rFonts w:ascii="Calibri" w:hAnsi="Calibri" w:cs="Calibri"/>
                <w:sz w:val="18"/>
                <w:szCs w:val="18"/>
                <w:lang w:val="uk-UA"/>
              </w:rPr>
            </w:pPr>
            <w:r w:rsidRPr="003D5E1C">
              <w:rPr>
                <w:rFonts w:ascii="Calibri" w:hAnsi="Calibri" w:cs="Calibri"/>
                <w:sz w:val="18"/>
                <w:szCs w:val="18"/>
                <w:lang w:val="uk-UA"/>
              </w:rPr>
              <w:t>Очікувані результати</w:t>
            </w: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  <w:vAlign w:val="center"/>
          </w:tcPr>
          <w:p w14:paraId="02735CE0" w14:textId="77777777" w:rsidR="00AD11FA" w:rsidRPr="003D5E1C" w:rsidRDefault="00AD11FA" w:rsidP="00606827">
            <w:pPr>
              <w:spacing w:before="40" w:after="40"/>
              <w:jc w:val="center"/>
              <w:rPr>
                <w:rFonts w:ascii="Calibri" w:hAnsi="Calibri" w:cs="Calibri"/>
                <w:sz w:val="18"/>
                <w:szCs w:val="18"/>
                <w:lang w:val="uk-UA"/>
              </w:rPr>
            </w:pPr>
            <w:r w:rsidRPr="003D5E1C">
              <w:rPr>
                <w:rFonts w:ascii="Calibri" w:hAnsi="Calibri" w:cs="Calibri"/>
                <w:sz w:val="18"/>
                <w:szCs w:val="18"/>
                <w:lang w:val="uk-UA"/>
              </w:rPr>
              <w:t xml:space="preserve">Які заходи / яку діяльність ви реалізували протягом </w:t>
            </w:r>
            <w:proofErr w:type="spellStart"/>
            <w:r w:rsidRPr="003D5E1C">
              <w:rPr>
                <w:rFonts w:ascii="Calibri" w:hAnsi="Calibri" w:cs="Calibri"/>
                <w:sz w:val="18"/>
                <w:szCs w:val="18"/>
                <w:lang w:val="uk-UA"/>
              </w:rPr>
              <w:t>проєкту</w:t>
            </w:r>
            <w:proofErr w:type="spellEnd"/>
            <w:r w:rsidRPr="003D5E1C">
              <w:rPr>
                <w:rFonts w:ascii="Calibri" w:hAnsi="Calibri" w:cs="Calibri"/>
                <w:sz w:val="18"/>
                <w:szCs w:val="18"/>
                <w:lang w:val="uk-UA"/>
              </w:rPr>
              <w:t xml:space="preserve">? Детально опишіть (із представленням кількісних та якісних показників, в </w:t>
            </w:r>
            <w:proofErr w:type="spellStart"/>
            <w:r w:rsidRPr="003D5E1C">
              <w:rPr>
                <w:rFonts w:ascii="Calibri" w:hAnsi="Calibri" w:cs="Calibri"/>
                <w:b/>
                <w:sz w:val="18"/>
                <w:szCs w:val="18"/>
                <w:lang w:val="uk-UA"/>
              </w:rPr>
              <w:t>т.ч</w:t>
            </w:r>
            <w:proofErr w:type="spellEnd"/>
            <w:r w:rsidRPr="003D5E1C">
              <w:rPr>
                <w:rFonts w:ascii="Calibri" w:hAnsi="Calibri" w:cs="Calibri"/>
                <w:b/>
                <w:sz w:val="18"/>
                <w:szCs w:val="18"/>
                <w:lang w:val="uk-UA"/>
              </w:rPr>
              <w:t xml:space="preserve">. залучення жінок та чоловіків, регіональне представництво  </w:t>
            </w:r>
            <w:r w:rsidRPr="003D5E1C">
              <w:rPr>
                <w:rFonts w:ascii="Calibri" w:hAnsi="Calibri" w:cs="Calibri"/>
                <w:sz w:val="18"/>
                <w:szCs w:val="18"/>
                <w:lang w:val="uk-UA"/>
              </w:rPr>
              <w:t>до кожного із заходів / діяльності)</w:t>
            </w: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  <w:vAlign w:val="center"/>
          </w:tcPr>
          <w:p w14:paraId="1EBEA983" w14:textId="77777777" w:rsidR="00AD11FA" w:rsidRPr="003D5E1C" w:rsidRDefault="00AD11FA" w:rsidP="00606827">
            <w:pPr>
              <w:spacing w:before="40" w:after="40"/>
              <w:jc w:val="center"/>
              <w:rPr>
                <w:rFonts w:ascii="Calibri" w:hAnsi="Calibri" w:cs="Calibri"/>
                <w:sz w:val="18"/>
                <w:szCs w:val="18"/>
                <w:lang w:val="uk-UA"/>
              </w:rPr>
            </w:pPr>
            <w:r w:rsidRPr="003D5E1C">
              <w:rPr>
                <w:rFonts w:ascii="Calibri" w:hAnsi="Calibri" w:cs="Calibri"/>
                <w:sz w:val="18"/>
                <w:szCs w:val="18"/>
                <w:lang w:val="uk-UA"/>
              </w:rPr>
              <w:t>Дата / період проведення заходів / здійснення діяльності</w:t>
            </w: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  <w:vAlign w:val="center"/>
          </w:tcPr>
          <w:p w14:paraId="1379B98C" w14:textId="77777777" w:rsidR="00AD11FA" w:rsidRPr="003D5E1C" w:rsidRDefault="00AD11FA" w:rsidP="00606827">
            <w:pPr>
              <w:spacing w:before="40" w:after="40"/>
              <w:jc w:val="center"/>
              <w:rPr>
                <w:rFonts w:ascii="Calibri" w:hAnsi="Calibri" w:cs="Calibri"/>
                <w:sz w:val="18"/>
                <w:szCs w:val="18"/>
                <w:lang w:val="uk-UA"/>
              </w:rPr>
            </w:pPr>
            <w:r w:rsidRPr="003D5E1C">
              <w:rPr>
                <w:rFonts w:ascii="Calibri" w:hAnsi="Calibri" w:cs="Calibri"/>
                <w:sz w:val="18"/>
                <w:szCs w:val="18"/>
                <w:lang w:val="uk-UA"/>
              </w:rPr>
              <w:t>Фактичні результати</w:t>
            </w: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  <w:vAlign w:val="center"/>
          </w:tcPr>
          <w:p w14:paraId="3FCFE7C2" w14:textId="4A8D88A4" w:rsidR="00AD11FA" w:rsidRPr="003D5E1C" w:rsidRDefault="00AD11FA">
            <w:pPr>
              <w:spacing w:before="40" w:after="40"/>
              <w:jc w:val="center"/>
              <w:rPr>
                <w:rFonts w:ascii="Calibri" w:hAnsi="Calibri" w:cs="Calibri"/>
                <w:sz w:val="18"/>
                <w:szCs w:val="18"/>
                <w:lang w:val="uk-UA"/>
              </w:rPr>
            </w:pPr>
            <w:r w:rsidRPr="003D5E1C">
              <w:rPr>
                <w:rFonts w:ascii="Calibri" w:hAnsi="Calibri" w:cs="Calibri"/>
                <w:sz w:val="18"/>
                <w:szCs w:val="18"/>
                <w:lang w:val="uk-UA"/>
              </w:rPr>
              <w:t xml:space="preserve">Продукти </w:t>
            </w:r>
            <w:proofErr w:type="spellStart"/>
            <w:r w:rsidRPr="003D5E1C">
              <w:rPr>
                <w:rFonts w:ascii="Calibri" w:hAnsi="Calibri" w:cs="Calibri"/>
                <w:sz w:val="18"/>
                <w:szCs w:val="18"/>
                <w:lang w:val="uk-UA"/>
              </w:rPr>
              <w:t>проєкту</w:t>
            </w:r>
            <w:proofErr w:type="spellEnd"/>
            <w:r w:rsidR="00D77F5A" w:rsidRPr="003D5E1C">
              <w:rPr>
                <w:rStyle w:val="FootnoteReference"/>
                <w:rFonts w:ascii="Calibri" w:hAnsi="Calibri" w:cs="Calibri"/>
                <w:sz w:val="18"/>
                <w:szCs w:val="18"/>
                <w:lang w:val="uk-UA"/>
              </w:rPr>
              <w:footnoteReference w:customMarkFollows="1" w:id="6"/>
              <w:sym w:font="Symbol" w:char="F036"/>
            </w:r>
          </w:p>
        </w:tc>
      </w:tr>
      <w:tr w:rsidR="00AD11FA" w:rsidRPr="003D5E1C" w14:paraId="747585DD" w14:textId="77777777" w:rsidTr="00606827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14:paraId="2048F0F3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sz w:val="18"/>
                <w:szCs w:val="18"/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14:paraId="2950583F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14:paraId="0A5624AF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25C9FF1B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514C64C2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7AC237EC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14:paraId="07E84396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</w:tr>
      <w:tr w:rsidR="00AD11FA" w:rsidRPr="003D5E1C" w14:paraId="30E0EA47" w14:textId="77777777" w:rsidTr="00606827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14:paraId="5B9D6E36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14:paraId="419A026E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14:paraId="4C5C169E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03DC9161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3FC1F1E2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0E69350F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14:paraId="75253EA3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</w:tr>
      <w:tr w:rsidR="00AD11FA" w:rsidRPr="003D5E1C" w14:paraId="4387038C" w14:textId="77777777" w:rsidTr="00606827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14:paraId="3F887165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14:paraId="70731418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14:paraId="09D6C5D9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0F70C351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7401B7B7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00F1D7A7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14:paraId="58EAD1FF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</w:tr>
      <w:tr w:rsidR="00AD11FA" w:rsidRPr="003D5E1C" w14:paraId="42FC2D03" w14:textId="77777777" w:rsidTr="00606827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14:paraId="2D9FE3FB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14:paraId="69F9F104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14:paraId="34A028AE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7F456935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24E219D4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1105B25C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14:paraId="22982CD2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</w:tr>
      <w:tr w:rsidR="00AD11FA" w:rsidRPr="003D5E1C" w14:paraId="70CD45CF" w14:textId="77777777" w:rsidTr="00606827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14:paraId="5F5792D2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14:paraId="3DA86E1D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14:paraId="019510A0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4EAB858B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252F00E9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1742C0AA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14:paraId="76E60150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</w:tr>
      <w:tr w:rsidR="00AD11FA" w:rsidRPr="003D5E1C" w14:paraId="5720F488" w14:textId="77777777" w:rsidTr="00606827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14:paraId="0DFBF7D6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14:paraId="165F73EF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14:paraId="66EF4B39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0525BAC7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137B1B71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74D88BE6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14:paraId="327BEC31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</w:tr>
      <w:tr w:rsidR="00AD11FA" w:rsidRPr="003D5E1C" w14:paraId="25BE773D" w14:textId="77777777" w:rsidTr="00606827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14:paraId="2651F25B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14:paraId="30CB4495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14:paraId="0112D276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4A20B389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6394713A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50C896EF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14:paraId="3A533900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</w:tr>
      <w:tr w:rsidR="00AD11FA" w:rsidRPr="003D5E1C" w14:paraId="2AD83F53" w14:textId="77777777" w:rsidTr="00606827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14:paraId="16F12885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14:paraId="3CAC2320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14:paraId="32CC4DEE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62D66BFD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56F9C285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46A83A96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14:paraId="3EDC7744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</w:tr>
      <w:tr w:rsidR="00AD11FA" w:rsidRPr="003D5E1C" w14:paraId="7D93FEEF" w14:textId="77777777" w:rsidTr="00606827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14:paraId="450221E7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14:paraId="7DDB7115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14:paraId="668E2E7C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779A2EA0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70FB9952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14:paraId="7F35DFE3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14:paraId="50DB0678" w14:textId="77777777" w:rsidR="00AD11FA" w:rsidRPr="003D5E1C" w:rsidRDefault="00AD11FA" w:rsidP="00606827">
            <w:pPr>
              <w:spacing w:before="40" w:after="40"/>
              <w:jc w:val="both"/>
              <w:rPr>
                <w:rFonts w:ascii="Calibri" w:hAnsi="Calibri" w:cs="Calibri"/>
                <w:lang w:val="uk-UA"/>
              </w:rPr>
            </w:pPr>
          </w:p>
        </w:tc>
      </w:tr>
    </w:tbl>
    <w:p w14:paraId="4CA492CA" w14:textId="77777777" w:rsidR="00AD11FA" w:rsidRPr="003D5E1C" w:rsidRDefault="00AD11FA" w:rsidP="00B42CC7">
      <w:pPr>
        <w:tabs>
          <w:tab w:val="left" w:pos="1249"/>
          <w:tab w:val="left" w:pos="1429"/>
        </w:tabs>
        <w:jc w:val="both"/>
        <w:rPr>
          <w:rFonts w:ascii="Calibri" w:hAnsi="Calibri" w:cs="Calibri"/>
          <w:lang w:val="uk-UA"/>
        </w:rPr>
      </w:pPr>
    </w:p>
    <w:p w14:paraId="2B0EE276" w14:textId="77777777" w:rsidR="00B95782" w:rsidRPr="003D5E1C" w:rsidRDefault="00B95782" w:rsidP="00AD11FA">
      <w:pPr>
        <w:tabs>
          <w:tab w:val="left" w:pos="1249"/>
          <w:tab w:val="left" w:pos="1429"/>
        </w:tabs>
        <w:ind w:left="709"/>
        <w:jc w:val="both"/>
        <w:rPr>
          <w:rFonts w:ascii="Calibri" w:hAnsi="Calibri" w:cs="Calibri"/>
          <w:lang w:val="uk-UA"/>
        </w:rPr>
        <w:sectPr w:rsidR="00B95782" w:rsidRPr="003D5E1C" w:rsidSect="00B42CC7">
          <w:pgSz w:w="16837" w:h="11905" w:orient="landscape"/>
          <w:pgMar w:top="851" w:right="1134" w:bottom="1418" w:left="1134" w:header="709" w:footer="709" w:gutter="0"/>
          <w:cols w:space="720"/>
          <w15:footnoteColumns w:val="1"/>
        </w:sectPr>
      </w:pPr>
    </w:p>
    <w:p w14:paraId="17E460BD" w14:textId="73C331D0" w:rsidR="00AD11FA" w:rsidRPr="003D5E1C" w:rsidRDefault="00AD11FA" w:rsidP="00AD11FA">
      <w:pPr>
        <w:tabs>
          <w:tab w:val="left" w:pos="1249"/>
          <w:tab w:val="left" w:pos="1429"/>
        </w:tabs>
        <w:ind w:left="709"/>
        <w:jc w:val="both"/>
        <w:rPr>
          <w:rFonts w:ascii="Calibri" w:hAnsi="Calibri" w:cs="Calibri"/>
          <w:sz w:val="22"/>
          <w:szCs w:val="22"/>
          <w:lang w:val="uk-UA"/>
        </w:rPr>
      </w:pPr>
      <w:r w:rsidRPr="003D5E1C">
        <w:rPr>
          <w:rFonts w:ascii="Calibri" w:hAnsi="Calibri" w:cs="Calibri"/>
          <w:sz w:val="22"/>
          <w:szCs w:val="22"/>
          <w:lang w:val="uk-UA"/>
        </w:rPr>
        <w:lastRenderedPageBreak/>
        <w:t>2.</w:t>
      </w:r>
      <w:r w:rsidR="006C416D" w:rsidRPr="003D5E1C">
        <w:rPr>
          <w:rFonts w:ascii="Calibri" w:hAnsi="Calibri" w:cs="Calibri"/>
          <w:sz w:val="22"/>
          <w:szCs w:val="22"/>
          <w:lang w:val="uk-UA"/>
        </w:rPr>
        <w:t>1</w:t>
      </w:r>
      <w:r w:rsidR="00E12031">
        <w:rPr>
          <w:rFonts w:ascii="Calibri" w:hAnsi="Calibri" w:cs="Calibri"/>
          <w:sz w:val="22"/>
          <w:szCs w:val="22"/>
          <w:lang w:val="uk-UA"/>
        </w:rPr>
        <w:t>5</w:t>
      </w:r>
      <w:r w:rsidR="006C416D" w:rsidRPr="003D5E1C">
        <w:rPr>
          <w:rFonts w:ascii="Calibri" w:hAnsi="Calibri" w:cs="Calibri"/>
          <w:sz w:val="22"/>
          <w:szCs w:val="22"/>
          <w:lang w:val="uk-UA"/>
        </w:rPr>
        <w:t>.</w:t>
      </w:r>
      <w:r w:rsidRPr="003D5E1C">
        <w:rPr>
          <w:rFonts w:ascii="Calibri" w:hAnsi="Calibri" w:cs="Calibri"/>
          <w:sz w:val="22"/>
          <w:szCs w:val="22"/>
          <w:lang w:val="uk-UA"/>
        </w:rPr>
        <w:t xml:space="preserve"> </w:t>
      </w:r>
      <w:r w:rsidR="005A220D" w:rsidRPr="003D5E1C">
        <w:rPr>
          <w:rFonts w:ascii="Calibri" w:hAnsi="Calibri" w:cs="Calibri"/>
          <w:sz w:val="22"/>
          <w:szCs w:val="22"/>
          <w:lang w:val="uk-UA"/>
        </w:rPr>
        <w:t xml:space="preserve"> </w:t>
      </w:r>
      <w:r w:rsidRPr="003D5E1C">
        <w:rPr>
          <w:rFonts w:ascii="Calibri" w:hAnsi="Calibri" w:cs="Calibri"/>
          <w:sz w:val="22"/>
          <w:szCs w:val="22"/>
          <w:lang w:val="uk-UA"/>
        </w:rPr>
        <w:t xml:space="preserve">Зазначте зведені кількісні показники за заходами </w:t>
      </w:r>
      <w:proofErr w:type="spellStart"/>
      <w:r w:rsidRPr="003D5E1C">
        <w:rPr>
          <w:rFonts w:ascii="Calibri" w:hAnsi="Calibri" w:cs="Calibri"/>
          <w:sz w:val="22"/>
          <w:szCs w:val="22"/>
          <w:lang w:val="uk-UA"/>
        </w:rPr>
        <w:t>проєкту</w:t>
      </w:r>
      <w:proofErr w:type="spellEnd"/>
      <w:r w:rsidRPr="003D5E1C">
        <w:rPr>
          <w:rFonts w:ascii="Calibri" w:hAnsi="Calibri" w:cs="Calibri"/>
          <w:sz w:val="22"/>
          <w:szCs w:val="22"/>
          <w:lang w:val="uk-UA"/>
        </w:rPr>
        <w:t>:</w:t>
      </w:r>
    </w:p>
    <w:p w14:paraId="2F5FF858" w14:textId="77777777" w:rsidR="00AD11FA" w:rsidRPr="003D5E1C" w:rsidRDefault="00AD11FA" w:rsidP="00AD11FA">
      <w:pPr>
        <w:pStyle w:val="ListParagraph"/>
        <w:numPr>
          <w:ilvl w:val="0"/>
          <w:numId w:val="14"/>
        </w:numPr>
        <w:tabs>
          <w:tab w:val="left" w:pos="1249"/>
          <w:tab w:val="left" w:pos="1429"/>
        </w:tabs>
        <w:jc w:val="both"/>
        <w:rPr>
          <w:rFonts w:ascii="Calibri" w:hAnsi="Calibri" w:cs="Calibri"/>
          <w:sz w:val="22"/>
          <w:szCs w:val="22"/>
          <w:lang w:val="uk-UA"/>
        </w:rPr>
      </w:pPr>
      <w:r w:rsidRPr="003D5E1C">
        <w:rPr>
          <w:rFonts w:ascii="Calibri" w:hAnsi="Calibri" w:cs="Calibri"/>
          <w:sz w:val="22"/>
          <w:szCs w:val="22"/>
          <w:lang w:val="uk-UA"/>
        </w:rPr>
        <w:t>Загальна кількість заходів;</w:t>
      </w:r>
    </w:p>
    <w:p w14:paraId="0FC71EF7" w14:textId="77777777" w:rsidR="00AD11FA" w:rsidRPr="003D5E1C" w:rsidRDefault="00AD11FA" w:rsidP="00AD11FA">
      <w:pPr>
        <w:pStyle w:val="ListParagraph"/>
        <w:numPr>
          <w:ilvl w:val="0"/>
          <w:numId w:val="14"/>
        </w:numPr>
        <w:tabs>
          <w:tab w:val="left" w:pos="1249"/>
          <w:tab w:val="left" w:pos="1429"/>
        </w:tabs>
        <w:jc w:val="both"/>
        <w:rPr>
          <w:rFonts w:ascii="Calibri" w:hAnsi="Calibri" w:cs="Calibri"/>
          <w:sz w:val="22"/>
          <w:szCs w:val="22"/>
          <w:lang w:val="uk-UA"/>
        </w:rPr>
      </w:pPr>
      <w:r w:rsidRPr="003D5E1C">
        <w:rPr>
          <w:rFonts w:ascii="Calibri" w:hAnsi="Calibri" w:cs="Calibri"/>
          <w:sz w:val="22"/>
          <w:szCs w:val="22"/>
          <w:lang w:val="uk-UA"/>
        </w:rPr>
        <w:t>Загальна кількість учасників заходів (з них цифри – жінок та чоловіків);</w:t>
      </w:r>
    </w:p>
    <w:p w14:paraId="64FB98C9" w14:textId="77777777" w:rsidR="00AD11FA" w:rsidRPr="003D5E1C" w:rsidRDefault="00AD11FA" w:rsidP="00AD11FA">
      <w:pPr>
        <w:pStyle w:val="ListParagraph"/>
        <w:numPr>
          <w:ilvl w:val="0"/>
          <w:numId w:val="14"/>
        </w:numPr>
        <w:tabs>
          <w:tab w:val="left" w:pos="1249"/>
          <w:tab w:val="left" w:pos="1429"/>
        </w:tabs>
        <w:jc w:val="both"/>
        <w:rPr>
          <w:rFonts w:ascii="Calibri" w:hAnsi="Calibri" w:cs="Calibri"/>
          <w:bCs/>
          <w:sz w:val="22"/>
          <w:szCs w:val="22"/>
          <w:lang w:val="uk-UA"/>
        </w:rPr>
      </w:pPr>
      <w:r w:rsidRPr="003D5E1C">
        <w:rPr>
          <w:rFonts w:ascii="Calibri" w:hAnsi="Calibri" w:cs="Calibri"/>
          <w:bCs/>
          <w:sz w:val="22"/>
          <w:szCs w:val="22"/>
          <w:lang w:val="uk-UA"/>
        </w:rPr>
        <w:t>Регіональне представництво учасників заходів.</w:t>
      </w:r>
    </w:p>
    <w:p w14:paraId="71855229" w14:textId="30646B9F" w:rsidR="4E1DAED7" w:rsidRPr="003D5E1C" w:rsidRDefault="4E1DAED7" w:rsidP="4E1DAED7">
      <w:pPr>
        <w:pStyle w:val="311"/>
        <w:spacing w:line="235" w:lineRule="auto"/>
        <w:ind w:firstLine="709"/>
        <w:rPr>
          <w:rFonts w:ascii="Calibri" w:hAnsi="Calibri" w:cs="Calibri"/>
          <w:sz w:val="22"/>
          <w:szCs w:val="22"/>
        </w:rPr>
      </w:pPr>
    </w:p>
    <w:p w14:paraId="072158C4" w14:textId="18455AAC" w:rsidR="00B95782" w:rsidRPr="003D5E1C" w:rsidRDefault="00B95782" w:rsidP="00B95782">
      <w:pPr>
        <w:pStyle w:val="NormalWeb"/>
        <w:shd w:val="clear" w:color="auto" w:fill="FFFFFF"/>
        <w:spacing w:before="0" w:beforeAutospacing="0" w:after="0" w:afterAutospacing="0" w:line="233" w:lineRule="atLeast"/>
        <w:ind w:firstLine="709"/>
        <w:rPr>
          <w:rFonts w:ascii="Calibri" w:hAnsi="Calibri" w:cs="Calibri"/>
          <w:color w:val="000000"/>
          <w:sz w:val="22"/>
          <w:szCs w:val="22"/>
        </w:rPr>
      </w:pPr>
      <w:r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2.1</w:t>
      </w:r>
      <w:r w:rsidR="00E12031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6</w:t>
      </w:r>
      <w:r w:rsidR="00177B90">
        <w:rPr>
          <w:rStyle w:val="FootnoteReference"/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footnoteReference w:customMarkFollows="1" w:id="7"/>
        <w:t>**</w:t>
      </w:r>
      <w:r w:rsidR="00B54628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.</w:t>
      </w:r>
      <w:r w:rsidR="005A220D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 xml:space="preserve"> </w:t>
      </w:r>
      <w:r w:rsidR="00B54628"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 xml:space="preserve"> </w:t>
      </w:r>
      <w:r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 xml:space="preserve">Що ви запланували зробити на наступному етапі </w:t>
      </w:r>
      <w:proofErr w:type="spellStart"/>
      <w:r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проєкту</w:t>
      </w:r>
      <w:proofErr w:type="spellEnd"/>
      <w:r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, щоб досягти мети?</w:t>
      </w:r>
    </w:p>
    <w:p w14:paraId="2556F986" w14:textId="77777777" w:rsidR="00B95782" w:rsidRPr="003D5E1C" w:rsidRDefault="00B95782" w:rsidP="00B95782">
      <w:pPr>
        <w:pStyle w:val="NormalWeb"/>
        <w:shd w:val="clear" w:color="auto" w:fill="FFFFFF"/>
        <w:spacing w:before="0" w:beforeAutospacing="0" w:after="0" w:afterAutospacing="0" w:line="233" w:lineRule="atLeast"/>
        <w:ind w:firstLine="709"/>
        <w:rPr>
          <w:rFonts w:ascii="Calibri" w:hAnsi="Calibri" w:cs="Calibri"/>
          <w:color w:val="000000"/>
          <w:sz w:val="22"/>
          <w:szCs w:val="22"/>
        </w:rPr>
      </w:pPr>
      <w:r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 xml:space="preserve">- які завдання стоять перед командою </w:t>
      </w:r>
      <w:proofErr w:type="spellStart"/>
      <w:r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проєкту</w:t>
      </w:r>
      <w:proofErr w:type="spellEnd"/>
      <w:r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?</w:t>
      </w:r>
    </w:p>
    <w:p w14:paraId="14AF4480" w14:textId="77777777" w:rsidR="00B95782" w:rsidRPr="003D5E1C" w:rsidRDefault="00B95782" w:rsidP="00B95782">
      <w:pPr>
        <w:pStyle w:val="NormalWeb"/>
        <w:shd w:val="clear" w:color="auto" w:fill="FFFFFF"/>
        <w:spacing w:before="0" w:beforeAutospacing="0" w:after="0" w:afterAutospacing="0" w:line="233" w:lineRule="atLeast"/>
        <w:ind w:firstLine="709"/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</w:rPr>
      </w:pPr>
      <w:r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 xml:space="preserve">- які зміни до попереднього плану </w:t>
      </w:r>
      <w:proofErr w:type="spellStart"/>
      <w:r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проєкту</w:t>
      </w:r>
      <w:proofErr w:type="spellEnd"/>
      <w:r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 xml:space="preserve"> необхідно </w:t>
      </w:r>
      <w:proofErr w:type="spellStart"/>
      <w:r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внести</w:t>
      </w:r>
      <w:proofErr w:type="spellEnd"/>
      <w:r w:rsidRPr="003D5E1C">
        <w:rPr>
          <w:rFonts w:ascii="Calibri" w:hAnsi="Calibri" w:cs="Calibri"/>
          <w:iCs/>
          <w:color w:val="000000"/>
          <w:sz w:val="22"/>
          <w:szCs w:val="22"/>
          <w:bdr w:val="none" w:sz="0" w:space="0" w:color="auto" w:frame="1"/>
        </w:rPr>
        <w:t>, щоб досягти мети? Обґрунтуйте, будь ласка, необхідність внесення цих змін</w:t>
      </w:r>
      <w:r w:rsidRPr="003D5E1C"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</w:rPr>
        <w:t>.</w:t>
      </w:r>
    </w:p>
    <w:p w14:paraId="65496BDD" w14:textId="77777777" w:rsidR="00B95782" w:rsidRPr="003D5E1C" w:rsidRDefault="00B95782" w:rsidP="00B95782">
      <w:pPr>
        <w:pStyle w:val="NormalWeb"/>
        <w:shd w:val="clear" w:color="auto" w:fill="FFFFFF"/>
        <w:spacing w:before="0" w:beforeAutospacing="0" w:after="0" w:afterAutospacing="0" w:line="233" w:lineRule="atLeast"/>
        <w:ind w:firstLine="709"/>
        <w:rPr>
          <w:rFonts w:ascii="Calibri" w:hAnsi="Calibri" w:cs="Calibri"/>
          <w:i/>
          <w:iCs/>
          <w:color w:val="000000"/>
          <w:bdr w:val="none" w:sz="0" w:space="0" w:color="auto" w:frame="1"/>
        </w:rPr>
      </w:pPr>
    </w:p>
    <w:p w14:paraId="7C3E6605" w14:textId="6A5698D5" w:rsidR="4E1DAED7" w:rsidRPr="003D5E1C" w:rsidRDefault="4E1DAED7" w:rsidP="4E1DAED7">
      <w:pPr>
        <w:pStyle w:val="311"/>
        <w:spacing w:line="235" w:lineRule="auto"/>
        <w:ind w:firstLine="709"/>
        <w:rPr>
          <w:rFonts w:ascii="Calibri" w:hAnsi="Calibri" w:cs="Calibri"/>
        </w:rPr>
      </w:pPr>
    </w:p>
    <w:p w14:paraId="02CB1A2E" w14:textId="603C3C06" w:rsidR="008B03B5" w:rsidRPr="00CB1EA7" w:rsidRDefault="00B011D6" w:rsidP="00B6597E">
      <w:pPr>
        <w:tabs>
          <w:tab w:val="left" w:pos="540"/>
          <w:tab w:val="left" w:pos="720"/>
        </w:tabs>
        <w:spacing w:line="235" w:lineRule="auto"/>
        <w:jc w:val="center"/>
        <w:rPr>
          <w:rFonts w:ascii="Calibri" w:hAnsi="Calibri" w:cs="Calibri"/>
          <w:b/>
          <w:bCs/>
          <w:sz w:val="22"/>
          <w:szCs w:val="22"/>
          <w:lang w:val="uk-UA"/>
        </w:rPr>
      </w:pPr>
      <w:r w:rsidRPr="00CB1EA7">
        <w:rPr>
          <w:rFonts w:ascii="Calibri" w:hAnsi="Calibri" w:cs="Calibri"/>
          <w:b/>
          <w:bCs/>
          <w:sz w:val="22"/>
          <w:szCs w:val="22"/>
          <w:lang w:val="uk-UA"/>
        </w:rPr>
        <w:t xml:space="preserve">3.  </w:t>
      </w:r>
      <w:r w:rsidR="008B03B5" w:rsidRPr="00CB1EA7">
        <w:rPr>
          <w:rFonts w:ascii="Calibri" w:hAnsi="Calibri" w:cs="Calibri"/>
          <w:b/>
          <w:bCs/>
          <w:sz w:val="22"/>
          <w:szCs w:val="22"/>
          <w:lang w:val="uk-UA"/>
        </w:rPr>
        <w:t xml:space="preserve"> </w:t>
      </w:r>
      <w:r w:rsidR="006C416D" w:rsidRPr="00CB1EA7">
        <w:rPr>
          <w:rFonts w:ascii="Calibri" w:hAnsi="Calibri" w:cs="Calibri"/>
          <w:b/>
          <w:bCs/>
          <w:sz w:val="22"/>
          <w:szCs w:val="22"/>
          <w:lang w:val="uk-UA"/>
        </w:rPr>
        <w:t>К</w:t>
      </w:r>
      <w:r w:rsidR="000072DD" w:rsidRPr="00CB1EA7">
        <w:rPr>
          <w:rFonts w:ascii="Calibri" w:hAnsi="Calibri" w:cs="Calibri"/>
          <w:b/>
          <w:bCs/>
          <w:sz w:val="22"/>
          <w:szCs w:val="22"/>
          <w:lang w:val="uk-UA"/>
        </w:rPr>
        <w:t>ОМУНІКАЦІЯ</w:t>
      </w:r>
    </w:p>
    <w:p w14:paraId="44B7F668" w14:textId="77777777" w:rsidR="008B03B5" w:rsidRPr="003D5E1C" w:rsidRDefault="008B03B5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0D906E08" w14:textId="41EDE064" w:rsidR="000072DD" w:rsidRPr="003D5E1C" w:rsidRDefault="008B03B5" w:rsidP="00247CF4">
      <w:pPr>
        <w:spacing w:line="235" w:lineRule="auto"/>
        <w:ind w:firstLine="709"/>
        <w:rPr>
          <w:rFonts w:asciiTheme="minorHAnsi" w:hAnsiTheme="minorHAnsi" w:cstheme="minorHAnsi"/>
          <w:sz w:val="22"/>
          <w:szCs w:val="22"/>
          <w:lang w:val="uk-UA"/>
        </w:rPr>
      </w:pPr>
      <w:r w:rsidRPr="003D5E1C">
        <w:rPr>
          <w:rFonts w:asciiTheme="minorHAnsi" w:hAnsiTheme="minorHAnsi" w:cstheme="minorHAnsi"/>
          <w:sz w:val="22"/>
          <w:szCs w:val="22"/>
          <w:lang w:val="uk-UA"/>
        </w:rPr>
        <w:t>3.1</w:t>
      </w:r>
      <w:r w:rsidR="006C416D" w:rsidRPr="003D5E1C">
        <w:rPr>
          <w:rFonts w:asciiTheme="minorHAnsi" w:hAnsiTheme="minorHAnsi" w:cstheme="minorHAnsi"/>
          <w:sz w:val="22"/>
          <w:szCs w:val="22"/>
          <w:lang w:val="uk-UA"/>
        </w:rPr>
        <w:t>.</w:t>
      </w:r>
      <w:r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B34B44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0072DD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Які комунікаційні цілі ви ставили перед собою на початку </w:t>
      </w:r>
      <w:proofErr w:type="spellStart"/>
      <w:r w:rsidR="000072DD" w:rsidRPr="003D5E1C">
        <w:rPr>
          <w:rFonts w:asciiTheme="minorHAnsi" w:hAnsiTheme="minorHAnsi" w:cstheme="minorHAnsi"/>
          <w:sz w:val="22"/>
          <w:szCs w:val="22"/>
          <w:lang w:val="uk-UA"/>
        </w:rPr>
        <w:t>проєкту</w:t>
      </w:r>
      <w:proofErr w:type="spellEnd"/>
      <w:r w:rsidR="000072DD" w:rsidRPr="003D5E1C">
        <w:rPr>
          <w:rFonts w:asciiTheme="minorHAnsi" w:hAnsiTheme="minorHAnsi" w:cstheme="minorHAnsi"/>
          <w:sz w:val="22"/>
          <w:szCs w:val="22"/>
          <w:lang w:val="uk-UA"/>
        </w:rPr>
        <w:t>?</w:t>
      </w:r>
      <w:r w:rsidR="00117511" w:rsidRPr="003D5E1C">
        <w:rPr>
          <w:rStyle w:val="RTFNum21"/>
          <w:rFonts w:ascii="Segoe UI" w:hAnsi="Segoe UI" w:cs="Segoe UI"/>
          <w:sz w:val="18"/>
          <w:szCs w:val="18"/>
          <w:shd w:val="clear" w:color="auto" w:fill="FFFFFF"/>
          <w:lang w:val="uk-UA"/>
        </w:rPr>
        <w:t xml:space="preserve"> Ч</w:t>
      </w:r>
      <w:r w:rsidR="00B011D6" w:rsidRPr="003D5E1C">
        <w:rPr>
          <w:rStyle w:val="normaltextrun"/>
          <w:rFonts w:asciiTheme="minorHAnsi" w:hAnsiTheme="minorHAnsi" w:cstheme="minorHAnsi"/>
          <w:sz w:val="22"/>
          <w:szCs w:val="22"/>
          <w:shd w:val="clear" w:color="auto" w:fill="FFFFFF"/>
          <w:lang w:val="uk-UA"/>
        </w:rPr>
        <w:t>и вдалося досягнути цільових аудиторій? Якими були основні меседжі публічних повідомлень? </w:t>
      </w:r>
      <w:r w:rsidR="00B011D6" w:rsidRPr="003D5E1C">
        <w:rPr>
          <w:rStyle w:val="eop"/>
          <w:rFonts w:asciiTheme="minorHAnsi" w:hAnsiTheme="minorHAnsi" w:cstheme="minorHAnsi"/>
          <w:sz w:val="22"/>
          <w:szCs w:val="22"/>
          <w:shd w:val="clear" w:color="auto" w:fill="FFFFFF"/>
          <w:lang w:val="uk-UA"/>
        </w:rPr>
        <w:t> </w:t>
      </w:r>
      <w:r w:rsidR="000072DD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</w:p>
    <w:p w14:paraId="2334106C" w14:textId="77777777" w:rsidR="008B03B5" w:rsidRPr="003D5E1C" w:rsidRDefault="008B03B5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1F66C778" w14:textId="5A29B3DE" w:rsidR="008B03B5" w:rsidRPr="003D5E1C" w:rsidRDefault="008B03B5" w:rsidP="00247CF4">
      <w:pPr>
        <w:spacing w:line="235" w:lineRule="auto"/>
        <w:ind w:firstLine="709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3D5E1C">
        <w:rPr>
          <w:rFonts w:asciiTheme="minorHAnsi" w:hAnsiTheme="minorHAnsi" w:cstheme="minorHAnsi"/>
          <w:sz w:val="22"/>
          <w:szCs w:val="22"/>
          <w:lang w:val="uk-UA"/>
        </w:rPr>
        <w:t>3.</w:t>
      </w:r>
      <w:r w:rsidR="006C416D" w:rsidRPr="003D5E1C">
        <w:rPr>
          <w:rFonts w:asciiTheme="minorHAnsi" w:hAnsiTheme="minorHAnsi" w:cstheme="minorHAnsi"/>
          <w:sz w:val="22"/>
          <w:szCs w:val="22"/>
          <w:lang w:val="uk-UA"/>
        </w:rPr>
        <w:t>2.</w:t>
      </w:r>
      <w:r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 Як ви оцінює</w:t>
      </w:r>
      <w:r w:rsidR="00286821" w:rsidRPr="003D5E1C">
        <w:rPr>
          <w:rFonts w:asciiTheme="minorHAnsi" w:hAnsiTheme="minorHAnsi" w:cstheme="minorHAnsi"/>
          <w:sz w:val="22"/>
          <w:szCs w:val="22"/>
          <w:lang w:val="uk-UA"/>
        </w:rPr>
        <w:t>те</w:t>
      </w:r>
      <w:r w:rsidR="006C416D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286821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ефективність </w:t>
      </w:r>
      <w:r w:rsidR="000072DD" w:rsidRPr="003D5E1C">
        <w:rPr>
          <w:rFonts w:asciiTheme="minorHAnsi" w:hAnsiTheme="minorHAnsi" w:cstheme="minorHAnsi"/>
          <w:sz w:val="22"/>
          <w:szCs w:val="22"/>
          <w:lang w:val="uk-UA"/>
        </w:rPr>
        <w:t>вашої комунікації з</w:t>
      </w:r>
      <w:r w:rsidR="00966124" w:rsidRPr="00CB1E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966124">
        <w:rPr>
          <w:rFonts w:asciiTheme="minorHAnsi" w:hAnsiTheme="minorHAnsi" w:cstheme="minorHAnsi"/>
          <w:sz w:val="22"/>
          <w:szCs w:val="22"/>
          <w:lang w:val="uk-UA"/>
        </w:rPr>
        <w:t>цільовими аудиторіям</w:t>
      </w:r>
      <w:r w:rsidR="006C416D" w:rsidRPr="003D5E1C">
        <w:rPr>
          <w:rFonts w:asciiTheme="minorHAnsi" w:hAnsiTheme="minorHAnsi" w:cstheme="minorHAnsi"/>
          <w:sz w:val="22"/>
          <w:szCs w:val="22"/>
          <w:lang w:val="uk-UA"/>
        </w:rPr>
        <w:t>и</w:t>
      </w:r>
      <w:r w:rsidR="00705A2B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0072DD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та </w:t>
      </w:r>
      <w:r w:rsidR="00286821" w:rsidRPr="003D5E1C">
        <w:rPr>
          <w:rFonts w:asciiTheme="minorHAnsi" w:hAnsiTheme="minorHAnsi" w:cstheme="minorHAnsi"/>
          <w:sz w:val="22"/>
          <w:szCs w:val="22"/>
          <w:lang w:val="uk-UA"/>
        </w:rPr>
        <w:t>медіа</w:t>
      </w:r>
      <w:r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, </w:t>
      </w:r>
      <w:r w:rsidR="00705A2B">
        <w:rPr>
          <w:rFonts w:asciiTheme="minorHAnsi" w:hAnsiTheme="minorHAnsi" w:cstheme="minorHAnsi"/>
          <w:sz w:val="22"/>
          <w:szCs w:val="22"/>
          <w:lang w:val="uk-UA"/>
        </w:rPr>
        <w:t xml:space="preserve">а також </w:t>
      </w:r>
      <w:r w:rsidR="000072DD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результативність ваших </w:t>
      </w:r>
      <w:r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комунікаційних заходів у ході </w:t>
      </w:r>
      <w:proofErr w:type="spellStart"/>
      <w:r w:rsidR="00503B12" w:rsidRPr="003D5E1C">
        <w:rPr>
          <w:rFonts w:asciiTheme="minorHAnsi" w:hAnsiTheme="minorHAnsi" w:cstheme="minorHAnsi"/>
          <w:sz w:val="22"/>
          <w:szCs w:val="22"/>
          <w:lang w:val="uk-UA"/>
        </w:rPr>
        <w:t>проєк</w:t>
      </w:r>
      <w:r w:rsidRPr="003D5E1C">
        <w:rPr>
          <w:rFonts w:asciiTheme="minorHAnsi" w:hAnsiTheme="minorHAnsi" w:cstheme="minorHAnsi"/>
          <w:sz w:val="22"/>
          <w:szCs w:val="22"/>
          <w:lang w:val="uk-UA"/>
        </w:rPr>
        <w:t>ту</w:t>
      </w:r>
      <w:proofErr w:type="spellEnd"/>
      <w:r w:rsidRPr="003D5E1C">
        <w:rPr>
          <w:rFonts w:asciiTheme="minorHAnsi" w:hAnsiTheme="minorHAnsi" w:cstheme="minorHAnsi"/>
          <w:sz w:val="22"/>
          <w:szCs w:val="22"/>
          <w:lang w:val="uk-UA"/>
        </w:rPr>
        <w:t>?</w:t>
      </w:r>
    </w:p>
    <w:p w14:paraId="44FEFDF7" w14:textId="77777777" w:rsidR="008B03B5" w:rsidRPr="003D5E1C" w:rsidRDefault="008B03B5" w:rsidP="00247CF4">
      <w:pPr>
        <w:spacing w:line="235" w:lineRule="auto"/>
        <w:ind w:firstLine="709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0561CF7D" w14:textId="73DFE217" w:rsidR="008B03B5" w:rsidRPr="003D5E1C" w:rsidRDefault="00A5670C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3D5E1C">
        <w:rPr>
          <w:rFonts w:asciiTheme="minorHAnsi" w:hAnsiTheme="minorHAnsi" w:cstheme="minorHAnsi"/>
          <w:sz w:val="22"/>
          <w:szCs w:val="22"/>
          <w:lang w:val="uk-UA"/>
        </w:rPr>
        <w:t>3.</w:t>
      </w:r>
      <w:r w:rsidR="006C416D" w:rsidRPr="003D5E1C">
        <w:rPr>
          <w:rFonts w:asciiTheme="minorHAnsi" w:hAnsiTheme="minorHAnsi" w:cstheme="minorHAnsi"/>
          <w:sz w:val="22"/>
          <w:szCs w:val="22"/>
          <w:lang w:val="uk-UA"/>
        </w:rPr>
        <w:t>3</w:t>
      </w:r>
      <w:r w:rsidR="00B34B44" w:rsidRPr="003D5E1C">
        <w:rPr>
          <w:rFonts w:asciiTheme="minorHAnsi" w:hAnsiTheme="minorHAnsi" w:cstheme="minorHAnsi"/>
          <w:sz w:val="22"/>
          <w:szCs w:val="22"/>
          <w:lang w:val="uk-UA"/>
        </w:rPr>
        <w:t>.</w:t>
      </w:r>
      <w:r w:rsidR="00B34B44">
        <w:rPr>
          <w:rFonts w:asciiTheme="minorHAnsi" w:hAnsiTheme="minorHAnsi" w:cstheme="minorHAnsi"/>
          <w:sz w:val="22"/>
          <w:szCs w:val="22"/>
          <w:lang w:val="uk-UA"/>
        </w:rPr>
        <w:t xml:space="preserve">   </w:t>
      </w:r>
      <w:r w:rsidR="008B03B5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З якими складнощами у ході </w:t>
      </w:r>
      <w:r w:rsidR="000072DD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комунікації / </w:t>
      </w:r>
      <w:r w:rsidR="008B03B5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інформаційного супроводу </w:t>
      </w:r>
      <w:proofErr w:type="spellStart"/>
      <w:r w:rsidR="00503B12" w:rsidRPr="003D5E1C">
        <w:rPr>
          <w:rFonts w:asciiTheme="minorHAnsi" w:hAnsiTheme="minorHAnsi" w:cstheme="minorHAnsi"/>
          <w:sz w:val="22"/>
          <w:szCs w:val="22"/>
          <w:lang w:val="uk-UA"/>
        </w:rPr>
        <w:t>проєк</w:t>
      </w:r>
      <w:r w:rsidR="008B03B5" w:rsidRPr="003D5E1C">
        <w:rPr>
          <w:rFonts w:asciiTheme="minorHAnsi" w:hAnsiTheme="minorHAnsi" w:cstheme="minorHAnsi"/>
          <w:sz w:val="22"/>
          <w:szCs w:val="22"/>
          <w:lang w:val="uk-UA"/>
        </w:rPr>
        <w:t>ту</w:t>
      </w:r>
      <w:proofErr w:type="spellEnd"/>
      <w:r w:rsidR="008B03B5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 ви стикалися</w:t>
      </w:r>
      <w:r w:rsidR="000072DD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 і як ви долали ці складнощі? </w:t>
      </w:r>
    </w:p>
    <w:p w14:paraId="581F8445" w14:textId="2F1EEB7E" w:rsidR="4E1DAED7" w:rsidRPr="003D5E1C" w:rsidRDefault="4E1DAED7" w:rsidP="4E1DAED7">
      <w:pPr>
        <w:spacing w:line="235" w:lineRule="auto"/>
        <w:ind w:firstLine="709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2B55A166" w14:textId="5DC63F75" w:rsidR="0DC234F2" w:rsidRPr="003D5E1C" w:rsidRDefault="0DC234F2" w:rsidP="4E1DAED7">
      <w:pPr>
        <w:spacing w:line="235" w:lineRule="auto"/>
        <w:ind w:firstLine="709"/>
        <w:rPr>
          <w:rFonts w:asciiTheme="minorHAnsi" w:hAnsiTheme="minorHAnsi" w:cstheme="minorHAnsi"/>
          <w:sz w:val="22"/>
          <w:szCs w:val="22"/>
          <w:highlight w:val="yellow"/>
          <w:lang w:val="uk-UA"/>
        </w:rPr>
      </w:pPr>
      <w:r w:rsidRPr="003D5E1C">
        <w:rPr>
          <w:rFonts w:asciiTheme="minorHAnsi" w:hAnsiTheme="minorHAnsi" w:cstheme="minorHAnsi"/>
          <w:sz w:val="22"/>
          <w:szCs w:val="22"/>
          <w:lang w:val="uk-UA"/>
        </w:rPr>
        <w:t>3.</w:t>
      </w:r>
      <w:r w:rsidR="006C416D" w:rsidRPr="003D5E1C">
        <w:rPr>
          <w:rFonts w:asciiTheme="minorHAnsi" w:hAnsiTheme="minorHAnsi" w:cstheme="minorHAnsi"/>
          <w:sz w:val="22"/>
          <w:szCs w:val="22"/>
          <w:lang w:val="uk-UA"/>
        </w:rPr>
        <w:t>4.</w:t>
      </w:r>
      <w:r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B34B44">
        <w:rPr>
          <w:rFonts w:asciiTheme="minorHAnsi" w:hAnsiTheme="minorHAnsi" w:cstheme="minorHAnsi"/>
          <w:sz w:val="22"/>
          <w:szCs w:val="22"/>
          <w:lang w:val="uk-UA"/>
        </w:rPr>
        <w:t xml:space="preserve">  </w:t>
      </w:r>
      <w:r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Як Ваш </w:t>
      </w:r>
      <w:proofErr w:type="spellStart"/>
      <w:r w:rsidRPr="003D5E1C">
        <w:rPr>
          <w:rFonts w:asciiTheme="minorHAnsi" w:hAnsiTheme="minorHAnsi" w:cstheme="minorHAnsi"/>
          <w:sz w:val="22"/>
          <w:szCs w:val="22"/>
          <w:lang w:val="uk-UA"/>
        </w:rPr>
        <w:t>проєкт</w:t>
      </w:r>
      <w:proofErr w:type="spellEnd"/>
      <w:r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 висвітлювався у засобах масової інформації та соціальних мережах? 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127"/>
        <w:gridCol w:w="5016"/>
        <w:gridCol w:w="2637"/>
      </w:tblGrid>
      <w:tr w:rsidR="4E1DAED7" w:rsidRPr="003D5E1C" w14:paraId="45ED74C3" w14:textId="77777777" w:rsidTr="4E1DAED7">
        <w:tc>
          <w:tcPr>
            <w:tcW w:w="2127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vAlign w:val="center"/>
          </w:tcPr>
          <w:p w14:paraId="0A3BB0E9" w14:textId="77777777" w:rsidR="4E1DAED7" w:rsidRPr="003D5E1C" w:rsidRDefault="4E1DAED7" w:rsidP="4E1DAED7">
            <w:pPr>
              <w:spacing w:line="235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3D5E1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Вид медіа</w:t>
            </w:r>
          </w:p>
        </w:tc>
        <w:tc>
          <w:tcPr>
            <w:tcW w:w="5016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vAlign w:val="center"/>
          </w:tcPr>
          <w:p w14:paraId="62E5BD89" w14:textId="2ABC1181" w:rsidR="4E1DAED7" w:rsidRPr="003D5E1C" w:rsidRDefault="4E1DAED7" w:rsidP="4E1DAED7">
            <w:pPr>
              <w:spacing w:line="235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3D5E1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Посилання</w:t>
            </w:r>
            <w:r w:rsidRPr="003D5E1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br/>
              <w:t>(</w:t>
            </w:r>
            <w:proofErr w:type="spellStart"/>
            <w:r w:rsidRPr="003D5E1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лінк</w:t>
            </w:r>
            <w:r w:rsidR="0053723C" w:rsidRPr="003D5E1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и</w:t>
            </w:r>
            <w:proofErr w:type="spellEnd"/>
            <w:r w:rsidRPr="003D5E1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, дата виходу / публікації / передачі)</w:t>
            </w:r>
          </w:p>
        </w:tc>
        <w:tc>
          <w:tcPr>
            <w:tcW w:w="2637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14:paraId="561EADD2" w14:textId="0BF83B56" w:rsidR="4E1DAED7" w:rsidRPr="003D5E1C" w:rsidRDefault="4E1DAED7" w:rsidP="4E1DAED7">
            <w:pPr>
              <w:spacing w:line="235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3D5E1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Чи міститься в публікації </w:t>
            </w:r>
            <w:r w:rsidR="0053723C" w:rsidRPr="003D5E1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(ефірі) </w:t>
            </w:r>
            <w:r w:rsidRPr="003D5E1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згадка про підтримку з боку МФВ (так/ні)</w:t>
            </w:r>
          </w:p>
        </w:tc>
      </w:tr>
      <w:tr w:rsidR="4E1DAED7" w:rsidRPr="003D5E1C" w14:paraId="69621AAF" w14:textId="77777777" w:rsidTr="4E1DAED7">
        <w:tc>
          <w:tcPr>
            <w:tcW w:w="2127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14:paraId="58E589F5" w14:textId="77777777" w:rsidR="4E1DAED7" w:rsidRPr="003D5E1C" w:rsidRDefault="4E1DAED7" w:rsidP="4E1DAED7">
            <w:pPr>
              <w:spacing w:line="235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3D5E1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Друкована преса</w:t>
            </w:r>
          </w:p>
        </w:tc>
        <w:tc>
          <w:tcPr>
            <w:tcW w:w="5016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14:paraId="4FB8A4DF" w14:textId="77777777" w:rsidR="4E1DAED7" w:rsidRPr="003D5E1C" w:rsidRDefault="4E1DAED7" w:rsidP="4E1DAED7">
            <w:pPr>
              <w:spacing w:line="235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2637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14:paraId="114FEC6E" w14:textId="77777777" w:rsidR="4E1DAED7" w:rsidRPr="003D5E1C" w:rsidRDefault="4E1DAED7" w:rsidP="4E1DAED7">
            <w:pPr>
              <w:spacing w:line="235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4E1DAED7" w:rsidRPr="003D5E1C" w14:paraId="363ECD21" w14:textId="77777777" w:rsidTr="4E1DAED7">
        <w:tc>
          <w:tcPr>
            <w:tcW w:w="2127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14:paraId="65771CA1" w14:textId="77777777" w:rsidR="4E1DAED7" w:rsidRPr="003D5E1C" w:rsidRDefault="4E1DAED7" w:rsidP="4E1DAED7">
            <w:pPr>
              <w:spacing w:line="235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3D5E1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Соціальні мережі</w:t>
            </w:r>
          </w:p>
        </w:tc>
        <w:tc>
          <w:tcPr>
            <w:tcW w:w="5016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14:paraId="53BF84B5" w14:textId="77777777" w:rsidR="4E1DAED7" w:rsidRPr="003D5E1C" w:rsidRDefault="4E1DAED7" w:rsidP="4E1DAED7">
            <w:pPr>
              <w:spacing w:line="235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2637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14:paraId="394DC9AE" w14:textId="77777777" w:rsidR="4E1DAED7" w:rsidRPr="003D5E1C" w:rsidRDefault="4E1DAED7" w:rsidP="4E1DAED7">
            <w:pPr>
              <w:spacing w:line="235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4E1DAED7" w:rsidRPr="003D5E1C" w14:paraId="09D6648A" w14:textId="77777777" w:rsidTr="4E1DAED7">
        <w:tc>
          <w:tcPr>
            <w:tcW w:w="2127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14:paraId="576395FE" w14:textId="77777777" w:rsidR="4E1DAED7" w:rsidRPr="003D5E1C" w:rsidRDefault="4E1DAED7" w:rsidP="4E1DAED7">
            <w:pPr>
              <w:spacing w:line="235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3D5E1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Телебачення</w:t>
            </w:r>
          </w:p>
        </w:tc>
        <w:tc>
          <w:tcPr>
            <w:tcW w:w="5016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14:paraId="4D30AB98" w14:textId="77777777" w:rsidR="4E1DAED7" w:rsidRPr="003D5E1C" w:rsidRDefault="4E1DAED7" w:rsidP="4E1DAED7">
            <w:pPr>
              <w:spacing w:line="235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2637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14:paraId="6262424E" w14:textId="77777777" w:rsidR="4E1DAED7" w:rsidRPr="003D5E1C" w:rsidRDefault="4E1DAED7" w:rsidP="4E1DAED7">
            <w:pPr>
              <w:spacing w:line="235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4E1DAED7" w:rsidRPr="003D5E1C" w14:paraId="7BCBFEEC" w14:textId="77777777" w:rsidTr="4E1DAED7">
        <w:tc>
          <w:tcPr>
            <w:tcW w:w="2127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14:paraId="68A11B2E" w14:textId="77777777" w:rsidR="4E1DAED7" w:rsidRPr="003D5E1C" w:rsidRDefault="4E1DAED7" w:rsidP="4E1DAED7">
            <w:pPr>
              <w:spacing w:line="235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3D5E1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Радіо</w:t>
            </w:r>
          </w:p>
        </w:tc>
        <w:tc>
          <w:tcPr>
            <w:tcW w:w="5016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14:paraId="3643B36C" w14:textId="77777777" w:rsidR="4E1DAED7" w:rsidRPr="003D5E1C" w:rsidRDefault="4E1DAED7" w:rsidP="4E1DAED7">
            <w:pPr>
              <w:spacing w:line="235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2637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14:paraId="5B854570" w14:textId="77777777" w:rsidR="4E1DAED7" w:rsidRPr="003D5E1C" w:rsidRDefault="4E1DAED7" w:rsidP="4E1DAED7">
            <w:pPr>
              <w:spacing w:line="235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4E1DAED7" w:rsidRPr="003D5E1C" w14:paraId="3DD2789B" w14:textId="77777777" w:rsidTr="4E1DAED7">
        <w:tc>
          <w:tcPr>
            <w:tcW w:w="2127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14:paraId="479158F0" w14:textId="77777777" w:rsidR="4E1DAED7" w:rsidRPr="003D5E1C" w:rsidRDefault="4E1DAED7" w:rsidP="4E1DAED7">
            <w:pPr>
              <w:spacing w:line="235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3D5E1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Інтернет-видання</w:t>
            </w:r>
          </w:p>
        </w:tc>
        <w:tc>
          <w:tcPr>
            <w:tcW w:w="5016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14:paraId="3B1786E8" w14:textId="77777777" w:rsidR="4E1DAED7" w:rsidRPr="003D5E1C" w:rsidRDefault="4E1DAED7" w:rsidP="4E1DAED7">
            <w:pPr>
              <w:spacing w:line="235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2637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14:paraId="4557FE6D" w14:textId="77777777" w:rsidR="4E1DAED7" w:rsidRPr="003D5E1C" w:rsidRDefault="4E1DAED7" w:rsidP="4E1DAED7">
            <w:pPr>
              <w:spacing w:line="235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4E1DAED7" w:rsidRPr="003D5E1C" w14:paraId="61A0C35D" w14:textId="77777777" w:rsidTr="4E1DAED7">
        <w:tc>
          <w:tcPr>
            <w:tcW w:w="2127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14:paraId="03859EAB" w14:textId="77777777" w:rsidR="4E1DAED7" w:rsidRPr="003D5E1C" w:rsidRDefault="4E1DAED7" w:rsidP="4E1DAED7">
            <w:pPr>
              <w:spacing w:line="235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</w:pPr>
            <w:r w:rsidRPr="003D5E1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5016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14:paraId="23ED6605" w14:textId="77777777" w:rsidR="4E1DAED7" w:rsidRPr="003D5E1C" w:rsidRDefault="4E1DAED7" w:rsidP="4E1DAED7">
            <w:pPr>
              <w:spacing w:line="235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3D5E1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(с</w:t>
            </w:r>
            <w:r w:rsidRPr="003D5E1C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умарна кількість</w:t>
            </w:r>
            <w:r w:rsidRPr="003D5E1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)</w:t>
            </w:r>
          </w:p>
        </w:tc>
        <w:tc>
          <w:tcPr>
            <w:tcW w:w="2637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14:paraId="4A8C4E01" w14:textId="77777777" w:rsidR="4E1DAED7" w:rsidRPr="003D5E1C" w:rsidRDefault="4E1DAED7" w:rsidP="4E1DAED7">
            <w:pPr>
              <w:spacing w:line="235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</w:tbl>
    <w:p w14:paraId="14C0CA35" w14:textId="5CD20DF6" w:rsidR="4E1DAED7" w:rsidRPr="003D5E1C" w:rsidRDefault="4E1DAED7" w:rsidP="4E1DAED7">
      <w:pPr>
        <w:spacing w:line="235" w:lineRule="auto"/>
        <w:ind w:firstLine="709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1461B153" w14:textId="77777777" w:rsidR="008B03B5" w:rsidRPr="003D5E1C" w:rsidRDefault="008B03B5" w:rsidP="00247CF4">
      <w:pPr>
        <w:spacing w:line="235" w:lineRule="auto"/>
        <w:rPr>
          <w:rFonts w:asciiTheme="minorHAnsi" w:hAnsiTheme="minorHAnsi" w:cstheme="minorHAnsi"/>
          <w:sz w:val="22"/>
          <w:szCs w:val="22"/>
          <w:lang w:val="uk-UA"/>
        </w:rPr>
      </w:pPr>
    </w:p>
    <w:p w14:paraId="02DC7880" w14:textId="7B2D30C3" w:rsidR="008B03B5" w:rsidRPr="00CB1EA7" w:rsidRDefault="00B011D6" w:rsidP="00B6597E">
      <w:pPr>
        <w:tabs>
          <w:tab w:val="left" w:pos="540"/>
          <w:tab w:val="left" w:pos="720"/>
        </w:tabs>
        <w:spacing w:line="235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CB1E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4.  </w:t>
      </w:r>
      <w:r w:rsidR="008B03B5" w:rsidRPr="00CB1E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СПІВПРАЦЯ</w:t>
      </w:r>
    </w:p>
    <w:p w14:paraId="5F077494" w14:textId="77777777" w:rsidR="008B03B5" w:rsidRPr="003D5E1C" w:rsidRDefault="008B03B5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3C1046CE" w14:textId="7D470196" w:rsidR="008B03B5" w:rsidRPr="003D5E1C" w:rsidRDefault="008B03B5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bookmarkStart w:id="1" w:name="OLE_LINK2"/>
      <w:r w:rsidRPr="003D5E1C">
        <w:rPr>
          <w:rFonts w:asciiTheme="minorHAnsi" w:hAnsiTheme="minorHAnsi" w:cstheme="minorHAnsi"/>
          <w:sz w:val="22"/>
          <w:szCs w:val="22"/>
          <w:lang w:val="uk-UA"/>
        </w:rPr>
        <w:t>4.1</w:t>
      </w:r>
      <w:r w:rsidR="006C416D" w:rsidRPr="003D5E1C">
        <w:rPr>
          <w:rFonts w:asciiTheme="minorHAnsi" w:hAnsiTheme="minorHAnsi" w:cstheme="minorHAnsi"/>
          <w:sz w:val="22"/>
          <w:szCs w:val="22"/>
          <w:lang w:val="uk-UA"/>
        </w:rPr>
        <w:t>.</w:t>
      </w:r>
      <w:r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 Які партнерські організації </w:t>
      </w:r>
      <w:r w:rsidR="00C24CCE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брали участь у </w:t>
      </w:r>
      <w:proofErr w:type="spellStart"/>
      <w:r w:rsidR="00503B12" w:rsidRPr="003D5E1C">
        <w:rPr>
          <w:rFonts w:asciiTheme="minorHAnsi" w:hAnsiTheme="minorHAnsi" w:cstheme="minorHAnsi"/>
          <w:sz w:val="22"/>
          <w:szCs w:val="22"/>
          <w:lang w:val="uk-UA"/>
        </w:rPr>
        <w:t>проєк</w:t>
      </w:r>
      <w:r w:rsidRPr="003D5E1C">
        <w:rPr>
          <w:rFonts w:asciiTheme="minorHAnsi" w:hAnsiTheme="minorHAnsi" w:cstheme="minorHAnsi"/>
          <w:sz w:val="22"/>
          <w:szCs w:val="22"/>
          <w:lang w:val="uk-UA"/>
        </w:rPr>
        <w:t>т</w:t>
      </w:r>
      <w:r w:rsidR="00C24CCE" w:rsidRPr="003D5E1C">
        <w:rPr>
          <w:rFonts w:asciiTheme="minorHAnsi" w:hAnsiTheme="minorHAnsi" w:cstheme="minorHAnsi"/>
          <w:sz w:val="22"/>
          <w:szCs w:val="22"/>
          <w:lang w:val="uk-UA"/>
        </w:rPr>
        <w:t>і</w:t>
      </w:r>
      <w:proofErr w:type="spellEnd"/>
      <w:r w:rsidRPr="003D5E1C">
        <w:rPr>
          <w:rFonts w:asciiTheme="minorHAnsi" w:hAnsiTheme="minorHAnsi" w:cstheme="minorHAnsi"/>
          <w:sz w:val="22"/>
          <w:szCs w:val="22"/>
          <w:lang w:val="uk-UA"/>
        </w:rPr>
        <w:t>?</w:t>
      </w:r>
    </w:p>
    <w:p w14:paraId="57793309" w14:textId="77777777" w:rsidR="008B03B5" w:rsidRPr="003D5E1C" w:rsidRDefault="008B03B5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5FA7D72E" w14:textId="67E3AB27" w:rsidR="008B03B5" w:rsidRPr="003D5E1C" w:rsidRDefault="008B03B5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3D5E1C">
        <w:rPr>
          <w:rFonts w:asciiTheme="minorHAnsi" w:hAnsiTheme="minorHAnsi" w:cstheme="minorHAnsi"/>
          <w:sz w:val="22"/>
          <w:szCs w:val="22"/>
          <w:lang w:val="uk-UA"/>
        </w:rPr>
        <w:t>4.</w:t>
      </w:r>
      <w:r w:rsidR="006C416D" w:rsidRPr="003D5E1C">
        <w:rPr>
          <w:rFonts w:asciiTheme="minorHAnsi" w:hAnsiTheme="minorHAnsi" w:cstheme="minorHAnsi"/>
          <w:sz w:val="22"/>
          <w:szCs w:val="22"/>
          <w:lang w:val="uk-UA"/>
        </w:rPr>
        <w:t>2.</w:t>
      </w:r>
      <w:r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C24CCE" w:rsidRPr="003D5E1C">
        <w:rPr>
          <w:rFonts w:asciiTheme="minorHAnsi" w:hAnsiTheme="minorHAnsi" w:cstheme="minorHAnsi"/>
          <w:sz w:val="22"/>
          <w:szCs w:val="22"/>
          <w:lang w:val="uk-UA"/>
        </w:rPr>
        <w:t>Яким був</w:t>
      </w:r>
      <w:r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 рівень </w:t>
      </w:r>
      <w:r w:rsidR="00C24CCE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вашої </w:t>
      </w:r>
      <w:r w:rsidRPr="003D5E1C">
        <w:rPr>
          <w:rFonts w:asciiTheme="minorHAnsi" w:hAnsiTheme="minorHAnsi" w:cstheme="minorHAnsi"/>
          <w:sz w:val="22"/>
          <w:szCs w:val="22"/>
          <w:lang w:val="uk-UA"/>
        </w:rPr>
        <w:t>співпраці з партнерами</w:t>
      </w:r>
      <w:r w:rsidR="00C24CCE" w:rsidRPr="003D5E1C">
        <w:rPr>
          <w:rFonts w:asciiTheme="minorHAnsi" w:hAnsiTheme="minorHAnsi" w:cstheme="minorHAnsi"/>
          <w:sz w:val="22"/>
          <w:szCs w:val="22"/>
          <w:lang w:val="uk-UA"/>
        </w:rPr>
        <w:t>?</w:t>
      </w:r>
      <w:r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 Як розподілялись ваші </w:t>
      </w:r>
      <w:r w:rsidR="0055558C" w:rsidRPr="003D5E1C">
        <w:rPr>
          <w:rFonts w:asciiTheme="minorHAnsi" w:hAnsiTheme="minorHAnsi" w:cstheme="minorHAnsi"/>
          <w:sz w:val="22"/>
          <w:szCs w:val="22"/>
          <w:lang w:val="uk-UA"/>
        </w:rPr>
        <w:t>за</w:t>
      </w:r>
      <w:r w:rsidR="001437D8" w:rsidRPr="003D5E1C">
        <w:rPr>
          <w:rFonts w:asciiTheme="minorHAnsi" w:hAnsiTheme="minorHAnsi" w:cstheme="minorHAnsi"/>
          <w:sz w:val="22"/>
          <w:szCs w:val="22"/>
          <w:lang w:val="uk-UA"/>
        </w:rPr>
        <w:t>вдання</w:t>
      </w:r>
      <w:r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3B222F" w:rsidRPr="003D5E1C">
        <w:rPr>
          <w:rFonts w:asciiTheme="minorHAnsi" w:hAnsiTheme="minorHAnsi" w:cstheme="minorHAnsi"/>
          <w:sz w:val="22"/>
          <w:szCs w:val="22"/>
          <w:lang w:val="uk-UA"/>
        </w:rPr>
        <w:t>та здійснювалася</w:t>
      </w:r>
      <w:r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 загальна координація?</w:t>
      </w:r>
    </w:p>
    <w:p w14:paraId="44F6E3AA" w14:textId="77777777" w:rsidR="008B03B5" w:rsidRPr="003D5E1C" w:rsidRDefault="008B03B5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bookmarkEnd w:id="1"/>
    <w:p w14:paraId="4E88D66F" w14:textId="3B7EC821" w:rsidR="008B03B5" w:rsidRPr="003D5E1C" w:rsidRDefault="005360C2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3D5E1C">
        <w:rPr>
          <w:rFonts w:asciiTheme="minorHAnsi" w:hAnsiTheme="minorHAnsi" w:cstheme="minorHAnsi"/>
          <w:sz w:val="22"/>
          <w:szCs w:val="22"/>
          <w:lang w:val="uk-UA"/>
        </w:rPr>
        <w:t>4.3</w:t>
      </w:r>
      <w:r w:rsidR="006C416D" w:rsidRPr="003D5E1C">
        <w:rPr>
          <w:rFonts w:asciiTheme="minorHAnsi" w:hAnsiTheme="minorHAnsi" w:cstheme="minorHAnsi"/>
          <w:sz w:val="22"/>
          <w:szCs w:val="22"/>
          <w:lang w:val="uk-UA"/>
        </w:rPr>
        <w:t>.</w:t>
      </w:r>
      <w:r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 Які додаткові </w:t>
      </w:r>
      <w:r w:rsidR="008B03B5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партнерські відносини вдалося встановити </w:t>
      </w:r>
      <w:r w:rsidR="006C416D" w:rsidRPr="003D5E1C">
        <w:rPr>
          <w:rFonts w:asciiTheme="minorHAnsi" w:hAnsiTheme="minorHAnsi" w:cstheme="minorHAnsi"/>
          <w:sz w:val="22"/>
          <w:szCs w:val="22"/>
          <w:lang w:val="uk-UA"/>
        </w:rPr>
        <w:t>за час</w:t>
      </w:r>
      <w:r w:rsidR="008B03B5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 реалізації </w:t>
      </w:r>
      <w:proofErr w:type="spellStart"/>
      <w:r w:rsidR="00503B12" w:rsidRPr="003D5E1C">
        <w:rPr>
          <w:rFonts w:asciiTheme="minorHAnsi" w:hAnsiTheme="minorHAnsi" w:cstheme="minorHAnsi"/>
          <w:sz w:val="22"/>
          <w:szCs w:val="22"/>
          <w:lang w:val="uk-UA"/>
        </w:rPr>
        <w:t>проєк</w:t>
      </w:r>
      <w:r w:rsidR="008B03B5" w:rsidRPr="003D5E1C">
        <w:rPr>
          <w:rFonts w:asciiTheme="minorHAnsi" w:hAnsiTheme="minorHAnsi" w:cstheme="minorHAnsi"/>
          <w:sz w:val="22"/>
          <w:szCs w:val="22"/>
          <w:lang w:val="uk-UA"/>
        </w:rPr>
        <w:t>ту</w:t>
      </w:r>
      <w:proofErr w:type="spellEnd"/>
      <w:r w:rsidR="008B03B5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 (з органами влади, ЗМІ, бізнесом, іншими </w:t>
      </w:r>
      <w:r w:rsidR="006C416D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громадськими </w:t>
      </w:r>
      <w:r w:rsidR="008B03B5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організаціями, донорами тощо), які не були передбачені </w:t>
      </w:r>
      <w:proofErr w:type="spellStart"/>
      <w:r w:rsidR="00503B12" w:rsidRPr="003D5E1C">
        <w:rPr>
          <w:rFonts w:asciiTheme="minorHAnsi" w:hAnsiTheme="minorHAnsi" w:cstheme="minorHAnsi"/>
          <w:sz w:val="22"/>
          <w:szCs w:val="22"/>
          <w:lang w:val="uk-UA"/>
        </w:rPr>
        <w:t>проєк</w:t>
      </w:r>
      <w:r w:rsidR="008B03B5" w:rsidRPr="003D5E1C">
        <w:rPr>
          <w:rFonts w:asciiTheme="minorHAnsi" w:hAnsiTheme="minorHAnsi" w:cstheme="minorHAnsi"/>
          <w:sz w:val="22"/>
          <w:szCs w:val="22"/>
          <w:lang w:val="uk-UA"/>
        </w:rPr>
        <w:t>тною</w:t>
      </w:r>
      <w:proofErr w:type="spellEnd"/>
      <w:r w:rsidR="008B03B5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 пропозицією?</w:t>
      </w:r>
    </w:p>
    <w:p w14:paraId="55CD3E99" w14:textId="77777777" w:rsidR="00B95782" w:rsidRPr="003D5E1C" w:rsidRDefault="00B95782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3DE7627A" w14:textId="228DA267" w:rsidR="00B95782" w:rsidRPr="003D5E1C" w:rsidRDefault="00B95782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3D5E1C">
        <w:rPr>
          <w:rFonts w:asciiTheme="minorHAnsi" w:hAnsiTheme="minorHAnsi" w:cstheme="minorHAnsi"/>
          <w:iCs/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4.4</w:t>
      </w:r>
      <w:r w:rsidR="008D1A1D" w:rsidRPr="008D1A1D">
        <w:rPr>
          <w:rStyle w:val="FootnoteReference"/>
          <w:rFonts w:asciiTheme="minorHAnsi" w:hAnsiTheme="minorHAnsi" w:cstheme="minorHAnsi"/>
          <w:iCs/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footnoteReference w:customMarkFollows="1" w:id="8"/>
        <w:sym w:font="Symbol" w:char="F02A"/>
      </w:r>
      <w:r w:rsidR="008D1A1D" w:rsidRPr="008D1A1D">
        <w:rPr>
          <w:rStyle w:val="FootnoteReference"/>
          <w:rFonts w:asciiTheme="minorHAnsi" w:hAnsiTheme="minorHAnsi" w:cstheme="minorHAnsi"/>
          <w:iCs/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sym w:font="Symbol" w:char="F02A"/>
      </w:r>
      <w:r w:rsidR="00177B90" w:rsidRPr="003D5E1C">
        <w:rPr>
          <w:rFonts w:asciiTheme="minorHAnsi" w:hAnsiTheme="minorHAnsi" w:cstheme="minorHAnsi"/>
          <w:iCs/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 xml:space="preserve">. </w:t>
      </w:r>
      <w:r w:rsidRPr="003D5E1C">
        <w:rPr>
          <w:rFonts w:asciiTheme="minorHAnsi" w:hAnsiTheme="minorHAnsi" w:cstheme="minorHAnsi"/>
          <w:iCs/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 xml:space="preserve">Хто з нових партнерів </w:t>
      </w:r>
      <w:proofErr w:type="spellStart"/>
      <w:r w:rsidRPr="003D5E1C">
        <w:rPr>
          <w:rFonts w:asciiTheme="minorHAnsi" w:hAnsiTheme="minorHAnsi" w:cstheme="minorHAnsi"/>
          <w:iCs/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проєкту</w:t>
      </w:r>
      <w:proofErr w:type="spellEnd"/>
      <w:r w:rsidRPr="003D5E1C">
        <w:rPr>
          <w:rFonts w:asciiTheme="minorHAnsi" w:hAnsiTheme="minorHAnsi" w:cstheme="minorHAnsi"/>
          <w:iCs/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 xml:space="preserve"> і як саме може посилити ефективність реалізації </w:t>
      </w:r>
      <w:proofErr w:type="spellStart"/>
      <w:r w:rsidRPr="003D5E1C">
        <w:rPr>
          <w:rFonts w:asciiTheme="minorHAnsi" w:hAnsiTheme="minorHAnsi" w:cstheme="minorHAnsi"/>
          <w:iCs/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проєкту</w:t>
      </w:r>
      <w:proofErr w:type="spellEnd"/>
      <w:r w:rsidRPr="003D5E1C">
        <w:rPr>
          <w:rFonts w:asciiTheme="minorHAnsi" w:hAnsiTheme="minorHAnsi" w:cstheme="minorHAnsi"/>
          <w:iCs/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 xml:space="preserve"> на </w:t>
      </w:r>
      <w:r w:rsidR="00DF1E5A" w:rsidRPr="003D5E1C">
        <w:rPr>
          <w:rFonts w:asciiTheme="minorHAnsi" w:hAnsiTheme="minorHAnsi" w:cstheme="minorHAnsi"/>
          <w:iCs/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 xml:space="preserve">його </w:t>
      </w:r>
      <w:r w:rsidRPr="003D5E1C">
        <w:rPr>
          <w:rFonts w:asciiTheme="minorHAnsi" w:hAnsiTheme="minorHAnsi" w:cstheme="minorHAnsi"/>
          <w:iCs/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наступному етапі (-ах)? </w:t>
      </w:r>
    </w:p>
    <w:p w14:paraId="72974CD1" w14:textId="77777777" w:rsidR="008B03B5" w:rsidRPr="003D5E1C" w:rsidRDefault="008B03B5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465583D4" w14:textId="100F06F7" w:rsidR="00AA2C57" w:rsidRDefault="008B03B5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3D5E1C">
        <w:rPr>
          <w:rFonts w:asciiTheme="minorHAnsi" w:hAnsiTheme="minorHAnsi" w:cstheme="minorHAnsi"/>
          <w:sz w:val="22"/>
          <w:szCs w:val="22"/>
          <w:lang w:val="uk-UA"/>
        </w:rPr>
        <w:t>4.</w:t>
      </w:r>
      <w:r w:rsidR="008B3204">
        <w:rPr>
          <w:rFonts w:asciiTheme="minorHAnsi" w:hAnsiTheme="minorHAnsi" w:cstheme="minorHAnsi"/>
          <w:sz w:val="22"/>
          <w:szCs w:val="22"/>
          <w:lang w:val="uk-UA"/>
        </w:rPr>
        <w:t>5</w:t>
      </w:r>
      <w:r w:rsidR="006C416D" w:rsidRPr="003D5E1C">
        <w:rPr>
          <w:rFonts w:asciiTheme="minorHAnsi" w:hAnsiTheme="minorHAnsi" w:cstheme="minorHAnsi"/>
          <w:sz w:val="22"/>
          <w:szCs w:val="22"/>
          <w:lang w:val="uk-UA"/>
        </w:rPr>
        <w:t>.</w:t>
      </w:r>
      <w:r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3B222F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Чи плануєте ви </w:t>
      </w:r>
      <w:r w:rsidR="00C24CCE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продовжувати </w:t>
      </w:r>
      <w:r w:rsidR="003B222F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співпрацю з </w:t>
      </w:r>
      <w:r w:rsidR="00C24CCE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цими </w:t>
      </w:r>
      <w:r w:rsidR="003B222F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партнерами </w:t>
      </w:r>
      <w:r w:rsidR="00A35FFD">
        <w:rPr>
          <w:rFonts w:asciiTheme="minorHAnsi" w:hAnsiTheme="minorHAnsi" w:cstheme="minorHAnsi"/>
          <w:sz w:val="22"/>
          <w:szCs w:val="22"/>
          <w:lang w:val="uk-UA"/>
        </w:rPr>
        <w:t>й надалі</w:t>
      </w:r>
      <w:r w:rsidR="00A5670C" w:rsidRPr="003D5E1C">
        <w:rPr>
          <w:rFonts w:asciiTheme="minorHAnsi" w:hAnsiTheme="minorHAnsi" w:cstheme="minorHAnsi"/>
          <w:sz w:val="22"/>
          <w:szCs w:val="22"/>
          <w:lang w:val="uk-UA"/>
        </w:rPr>
        <w:t>?</w:t>
      </w:r>
      <w:r w:rsidR="003B222F" w:rsidRPr="003D5E1C">
        <w:rPr>
          <w:rFonts w:asciiTheme="minorHAnsi" w:hAnsiTheme="minorHAnsi" w:cstheme="minorHAnsi"/>
          <w:sz w:val="22"/>
          <w:szCs w:val="22"/>
          <w:lang w:val="uk-UA"/>
        </w:rPr>
        <w:t xml:space="preserve"> Якщо так, то в який спосіб?</w:t>
      </w:r>
    </w:p>
    <w:p w14:paraId="2F1B48C0" w14:textId="77777777" w:rsidR="00A35FFD" w:rsidRPr="003D5E1C" w:rsidRDefault="00A35FFD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566D10C7" w14:textId="559DF1CB" w:rsidR="008B03B5" w:rsidRPr="003D5E1C" w:rsidRDefault="008B03B5" w:rsidP="00247CF4">
      <w:pPr>
        <w:pStyle w:val="8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2" w:color="000000"/>
        </w:pBdr>
        <w:spacing w:line="235" w:lineRule="auto"/>
        <w:jc w:val="left"/>
        <w:rPr>
          <w:rFonts w:ascii="Calibri" w:hAnsi="Calibri" w:cs="Calibri"/>
          <w:sz w:val="24"/>
          <w:szCs w:val="24"/>
        </w:rPr>
      </w:pPr>
      <w:r w:rsidRPr="003D5E1C">
        <w:rPr>
          <w:rFonts w:ascii="Calibri" w:hAnsi="Calibri" w:cs="Calibri"/>
          <w:sz w:val="24"/>
          <w:szCs w:val="24"/>
        </w:rPr>
        <w:lastRenderedPageBreak/>
        <w:t xml:space="preserve">Прізвище, підпис керівника </w:t>
      </w:r>
      <w:proofErr w:type="spellStart"/>
      <w:r w:rsidR="00503B12" w:rsidRPr="003D5E1C">
        <w:rPr>
          <w:rFonts w:ascii="Calibri" w:hAnsi="Calibri" w:cs="Calibri"/>
          <w:sz w:val="24"/>
          <w:szCs w:val="24"/>
        </w:rPr>
        <w:t>проєк</w:t>
      </w:r>
      <w:r w:rsidRPr="003D5E1C">
        <w:rPr>
          <w:rFonts w:ascii="Calibri" w:hAnsi="Calibri" w:cs="Calibri"/>
          <w:sz w:val="24"/>
          <w:szCs w:val="24"/>
        </w:rPr>
        <w:t>ту</w:t>
      </w:r>
      <w:proofErr w:type="spellEnd"/>
      <w:r w:rsidRPr="003D5E1C">
        <w:rPr>
          <w:rFonts w:ascii="Calibri" w:hAnsi="Calibri" w:cs="Calibri"/>
          <w:sz w:val="24"/>
          <w:szCs w:val="24"/>
        </w:rPr>
        <w:t xml:space="preserve"> / печатка / дата</w:t>
      </w:r>
    </w:p>
    <w:p w14:paraId="312995E9" w14:textId="77777777" w:rsidR="008B03B5" w:rsidRPr="003D5E1C" w:rsidRDefault="008B03B5" w:rsidP="00247CF4">
      <w:pPr>
        <w:spacing w:line="235" w:lineRule="auto"/>
        <w:jc w:val="both"/>
        <w:rPr>
          <w:rFonts w:ascii="Calibri" w:hAnsi="Calibri" w:cs="Calibri"/>
          <w:lang w:val="uk-UA"/>
        </w:rPr>
      </w:pPr>
    </w:p>
    <w:p w14:paraId="54FFAFDB" w14:textId="77777777" w:rsidR="004B13AD" w:rsidRPr="003D5E1C" w:rsidRDefault="004B13AD" w:rsidP="00247CF4">
      <w:pPr>
        <w:pStyle w:val="81"/>
        <w:spacing w:line="235" w:lineRule="auto"/>
        <w:rPr>
          <w:rFonts w:ascii="Calibri" w:hAnsi="Calibri" w:cs="Calibri"/>
          <w:sz w:val="24"/>
        </w:rPr>
      </w:pPr>
    </w:p>
    <w:p w14:paraId="2368C98A" w14:textId="04314EA8" w:rsidR="008B03B5" w:rsidRPr="003D5E1C" w:rsidRDefault="008B03B5" w:rsidP="00247CF4">
      <w:pPr>
        <w:pStyle w:val="81"/>
        <w:spacing w:line="235" w:lineRule="auto"/>
        <w:rPr>
          <w:rFonts w:ascii="Calibri" w:hAnsi="Calibri" w:cs="Calibri"/>
        </w:rPr>
      </w:pPr>
      <w:r w:rsidRPr="003D5E1C">
        <w:rPr>
          <w:rFonts w:ascii="Calibri" w:hAnsi="Calibri" w:cs="Calibri"/>
        </w:rPr>
        <w:t>ДОДАТКИ ДО ЗМІСТОВНОГО ЗВІТУ</w:t>
      </w:r>
    </w:p>
    <w:p w14:paraId="060867F6" w14:textId="77777777" w:rsidR="008B03B5" w:rsidRPr="003D5E1C" w:rsidRDefault="008B03B5" w:rsidP="00247CF4">
      <w:pPr>
        <w:spacing w:line="235" w:lineRule="auto"/>
        <w:jc w:val="both"/>
        <w:rPr>
          <w:rFonts w:ascii="Calibri" w:hAnsi="Calibri" w:cs="Calibri"/>
          <w:lang w:val="uk-UA"/>
        </w:rPr>
      </w:pPr>
    </w:p>
    <w:p w14:paraId="0B88FE05" w14:textId="25A7DA85" w:rsidR="008B03B5" w:rsidRPr="003D5E1C" w:rsidRDefault="008B03B5" w:rsidP="00864E85">
      <w:pPr>
        <w:spacing w:line="235" w:lineRule="auto"/>
        <w:ind w:left="567" w:firstLine="426"/>
        <w:jc w:val="both"/>
        <w:rPr>
          <w:rFonts w:ascii="Calibri" w:hAnsi="Calibri" w:cs="Calibri"/>
          <w:lang w:val="uk-UA"/>
        </w:rPr>
      </w:pPr>
      <w:bookmarkStart w:id="2" w:name="OLE_LINK16"/>
      <w:r w:rsidRPr="003D5E1C">
        <w:rPr>
          <w:rFonts w:ascii="Calibri" w:hAnsi="Calibri" w:cs="Calibri"/>
          <w:lang w:val="uk-UA"/>
        </w:rPr>
        <w:t xml:space="preserve">До змістовного звіту потрібно додати </w:t>
      </w:r>
      <w:r w:rsidRPr="003D5E1C">
        <w:rPr>
          <w:rFonts w:ascii="Calibri" w:hAnsi="Calibri" w:cs="Calibri"/>
          <w:b/>
          <w:u w:val="single"/>
          <w:lang w:val="uk-UA"/>
        </w:rPr>
        <w:t>в електронному вигляді</w:t>
      </w:r>
      <w:r w:rsidR="001B0C1D" w:rsidRPr="003D5E1C">
        <w:rPr>
          <w:rStyle w:val="FootnoteReference"/>
          <w:rFonts w:ascii="Calibri" w:hAnsi="Calibri" w:cs="Calibri"/>
          <w:b/>
          <w:u w:val="single"/>
          <w:lang w:val="uk-UA"/>
        </w:rPr>
        <w:footnoteReference w:customMarkFollows="1" w:id="9"/>
        <w:sym w:font="Symbol" w:char="F037"/>
      </w:r>
      <w:r w:rsidRPr="003D5E1C">
        <w:rPr>
          <w:rFonts w:ascii="Calibri" w:hAnsi="Calibri" w:cs="Calibri"/>
          <w:lang w:val="uk-UA"/>
        </w:rPr>
        <w:t xml:space="preserve"> детальну інформацію про діяльність у межах </w:t>
      </w:r>
      <w:proofErr w:type="spellStart"/>
      <w:r w:rsidR="00503B12" w:rsidRPr="003D5E1C">
        <w:rPr>
          <w:rFonts w:ascii="Calibri" w:hAnsi="Calibri" w:cs="Calibri"/>
          <w:lang w:val="uk-UA"/>
        </w:rPr>
        <w:t>проєк</w:t>
      </w:r>
      <w:r w:rsidRPr="003D5E1C">
        <w:rPr>
          <w:rFonts w:ascii="Calibri" w:hAnsi="Calibri" w:cs="Calibri"/>
          <w:lang w:val="uk-UA"/>
        </w:rPr>
        <w:t>ту</w:t>
      </w:r>
      <w:proofErr w:type="spellEnd"/>
      <w:r w:rsidRPr="003D5E1C">
        <w:rPr>
          <w:rFonts w:ascii="Calibri" w:hAnsi="Calibri" w:cs="Calibri"/>
          <w:lang w:val="uk-UA"/>
        </w:rPr>
        <w:t xml:space="preserve">, зразки продуктів </w:t>
      </w:r>
      <w:proofErr w:type="spellStart"/>
      <w:r w:rsidR="00503B12" w:rsidRPr="003D5E1C">
        <w:rPr>
          <w:rFonts w:ascii="Calibri" w:hAnsi="Calibri" w:cs="Calibri"/>
          <w:lang w:val="uk-UA"/>
        </w:rPr>
        <w:t>проєк</w:t>
      </w:r>
      <w:r w:rsidRPr="003D5E1C">
        <w:rPr>
          <w:rFonts w:ascii="Calibri" w:hAnsi="Calibri" w:cs="Calibri"/>
          <w:lang w:val="uk-UA"/>
        </w:rPr>
        <w:t>ту</w:t>
      </w:r>
      <w:proofErr w:type="spellEnd"/>
      <w:r w:rsidRPr="003D5E1C">
        <w:rPr>
          <w:rFonts w:ascii="Calibri" w:hAnsi="Calibri" w:cs="Calibri"/>
          <w:lang w:val="uk-UA"/>
        </w:rPr>
        <w:t>, копії відгуків ЗМІ тощо, зокрема:</w:t>
      </w:r>
    </w:p>
    <w:p w14:paraId="2185BB64" w14:textId="77777777" w:rsidR="008B03B5" w:rsidRPr="003D5E1C" w:rsidRDefault="008B03B5" w:rsidP="00247CF4">
      <w:pPr>
        <w:spacing w:line="235" w:lineRule="auto"/>
        <w:ind w:firstLine="709"/>
        <w:jc w:val="both"/>
        <w:rPr>
          <w:rFonts w:ascii="Calibri" w:hAnsi="Calibri" w:cs="Calibri"/>
          <w:sz w:val="16"/>
          <w:szCs w:val="16"/>
          <w:lang w:val="uk-UA"/>
        </w:rPr>
      </w:pPr>
    </w:p>
    <w:p w14:paraId="0E7582F8" w14:textId="7EFF283D" w:rsidR="008B03B5" w:rsidRPr="003D5E1C" w:rsidRDefault="726F1285" w:rsidP="00B42CC7">
      <w:pPr>
        <w:tabs>
          <w:tab w:val="left" w:pos="993"/>
        </w:tabs>
        <w:spacing w:line="235" w:lineRule="auto"/>
        <w:ind w:left="567"/>
        <w:jc w:val="both"/>
        <w:rPr>
          <w:rFonts w:ascii="Calibri" w:hAnsi="Calibri" w:cs="Calibri"/>
          <w:i/>
          <w:iCs/>
          <w:lang w:val="uk-UA"/>
        </w:rPr>
      </w:pPr>
      <w:r w:rsidRPr="003D5E1C">
        <w:rPr>
          <w:rFonts w:ascii="Calibri" w:hAnsi="Calibri" w:cs="Calibri"/>
          <w:i/>
          <w:iCs/>
          <w:lang w:val="uk-UA"/>
        </w:rPr>
        <w:t xml:space="preserve">а) </w:t>
      </w:r>
      <w:r w:rsidR="7AB076AF" w:rsidRPr="003D5E1C">
        <w:rPr>
          <w:rFonts w:ascii="Calibri" w:hAnsi="Calibri" w:cs="Calibri"/>
          <w:i/>
          <w:iCs/>
          <w:lang w:val="uk-UA"/>
        </w:rPr>
        <w:t>Напрацьовані</w:t>
      </w:r>
      <w:r w:rsidR="188401FC" w:rsidRPr="003D5E1C">
        <w:rPr>
          <w:rFonts w:ascii="Calibri" w:hAnsi="Calibri" w:cs="Calibri"/>
          <w:i/>
          <w:iCs/>
          <w:lang w:val="uk-UA"/>
        </w:rPr>
        <w:t xml:space="preserve"> продукти </w:t>
      </w:r>
      <w:proofErr w:type="spellStart"/>
      <w:r w:rsidR="188401FC" w:rsidRPr="003D5E1C">
        <w:rPr>
          <w:rFonts w:ascii="Calibri" w:hAnsi="Calibri" w:cs="Calibri"/>
          <w:i/>
          <w:iCs/>
          <w:lang w:val="uk-UA"/>
        </w:rPr>
        <w:t>проєкту</w:t>
      </w:r>
      <w:proofErr w:type="spellEnd"/>
      <w:r w:rsidR="188401FC" w:rsidRPr="003D5E1C">
        <w:rPr>
          <w:rFonts w:ascii="Calibri" w:hAnsi="Calibri" w:cs="Calibri"/>
          <w:i/>
          <w:iCs/>
          <w:lang w:val="uk-UA"/>
        </w:rPr>
        <w:t xml:space="preserve"> (</w:t>
      </w:r>
      <w:r w:rsidR="7AB076AF" w:rsidRPr="003D5E1C">
        <w:rPr>
          <w:rFonts w:ascii="Calibri" w:hAnsi="Calibri" w:cs="Calibri"/>
          <w:iCs/>
          <w:lang w:val="uk-UA"/>
        </w:rPr>
        <w:t>аналітичні матеріали</w:t>
      </w:r>
      <w:r w:rsidR="05FF549E" w:rsidRPr="003D5E1C">
        <w:rPr>
          <w:rFonts w:ascii="Calibri" w:hAnsi="Calibri" w:cs="Calibri"/>
          <w:iCs/>
          <w:lang w:val="uk-UA"/>
        </w:rPr>
        <w:t xml:space="preserve">, </w:t>
      </w:r>
      <w:r w:rsidR="74C42760" w:rsidRPr="003D5E1C">
        <w:rPr>
          <w:rFonts w:ascii="Calibri" w:hAnsi="Calibri" w:cs="Calibri"/>
          <w:iCs/>
          <w:lang w:val="uk-UA"/>
        </w:rPr>
        <w:t xml:space="preserve">доповіді, </w:t>
      </w:r>
      <w:r w:rsidR="7AB076AF" w:rsidRPr="003D5E1C">
        <w:rPr>
          <w:rFonts w:ascii="Calibri" w:hAnsi="Calibri" w:cs="Calibri"/>
          <w:iCs/>
          <w:lang w:val="uk-UA"/>
        </w:rPr>
        <w:t>звіти, проекти нормативно-правових актів</w:t>
      </w:r>
      <w:r w:rsidR="623125A5" w:rsidRPr="003D5E1C">
        <w:rPr>
          <w:rFonts w:ascii="Calibri" w:hAnsi="Calibri" w:cs="Calibri"/>
          <w:iCs/>
          <w:lang w:val="uk-UA"/>
        </w:rPr>
        <w:t xml:space="preserve"> тощо)</w:t>
      </w:r>
      <w:r w:rsidR="623125A5" w:rsidRPr="003D5E1C">
        <w:rPr>
          <w:rFonts w:ascii="Calibri" w:hAnsi="Calibri" w:cs="Calibri"/>
          <w:i/>
          <w:iCs/>
          <w:lang w:val="uk-UA"/>
        </w:rPr>
        <w:t>;</w:t>
      </w:r>
      <w:r w:rsidR="45E65646" w:rsidRPr="003D5E1C">
        <w:rPr>
          <w:rFonts w:ascii="Calibri" w:hAnsi="Calibri" w:cs="Calibri"/>
          <w:i/>
          <w:iCs/>
          <w:lang w:val="uk-UA"/>
        </w:rPr>
        <w:t xml:space="preserve"> посилання на офіційні доповіді, звіти, де ви</w:t>
      </w:r>
      <w:r w:rsidR="20D86780" w:rsidRPr="003D5E1C">
        <w:rPr>
          <w:rFonts w:ascii="Calibri" w:hAnsi="Calibri" w:cs="Calibri"/>
          <w:i/>
          <w:iCs/>
          <w:lang w:val="uk-UA"/>
        </w:rPr>
        <w:t xml:space="preserve">користані напрацювання за </w:t>
      </w:r>
      <w:proofErr w:type="spellStart"/>
      <w:r w:rsidR="20D86780" w:rsidRPr="003D5E1C">
        <w:rPr>
          <w:rFonts w:ascii="Calibri" w:hAnsi="Calibri" w:cs="Calibri"/>
          <w:i/>
          <w:iCs/>
          <w:lang w:val="uk-UA"/>
        </w:rPr>
        <w:t>проєктом</w:t>
      </w:r>
      <w:proofErr w:type="spellEnd"/>
      <w:r w:rsidR="006C416D" w:rsidRPr="003D5E1C">
        <w:rPr>
          <w:rFonts w:ascii="Calibri" w:hAnsi="Calibri" w:cs="Calibri"/>
          <w:i/>
          <w:iCs/>
          <w:lang w:val="uk-UA"/>
        </w:rPr>
        <w:t>.</w:t>
      </w:r>
    </w:p>
    <w:p w14:paraId="2272C04D" w14:textId="7BC30BAA" w:rsidR="008B03B5" w:rsidRPr="003D5E1C" w:rsidRDefault="008B03B5" w:rsidP="00D338A1">
      <w:pPr>
        <w:tabs>
          <w:tab w:val="left" w:pos="993"/>
        </w:tabs>
        <w:spacing w:line="235" w:lineRule="auto"/>
        <w:ind w:left="567" w:firstLine="709"/>
        <w:jc w:val="both"/>
        <w:rPr>
          <w:rFonts w:ascii="Calibri" w:hAnsi="Calibri" w:cs="Calibri"/>
          <w:i/>
          <w:iCs/>
          <w:lang w:val="uk-UA"/>
        </w:rPr>
      </w:pPr>
      <w:r w:rsidRPr="003D5E1C">
        <w:rPr>
          <w:rFonts w:ascii="Calibri" w:hAnsi="Calibri" w:cs="Calibri"/>
          <w:lang w:val="uk-UA"/>
        </w:rPr>
        <w:br/>
      </w:r>
      <w:r w:rsidR="6AD96888" w:rsidRPr="003D5E1C">
        <w:rPr>
          <w:rFonts w:ascii="Calibri" w:hAnsi="Calibri" w:cs="Calibri"/>
          <w:i/>
          <w:iCs/>
          <w:lang w:val="uk-UA"/>
        </w:rPr>
        <w:t xml:space="preserve">б) </w:t>
      </w:r>
      <w:r w:rsidR="726F1285" w:rsidRPr="003D5E1C">
        <w:rPr>
          <w:rFonts w:ascii="Calibri" w:hAnsi="Calibri" w:cs="Calibri"/>
          <w:i/>
          <w:iCs/>
          <w:lang w:val="uk-UA"/>
        </w:rPr>
        <w:t>Для заходів (семінари / тренінги / конференції / круглі столи / фокус-групи / прес-конференції тощо):</w:t>
      </w:r>
    </w:p>
    <w:p w14:paraId="2747FCB3" w14:textId="3376F9EF" w:rsidR="008B03B5" w:rsidRPr="003D5E1C" w:rsidRDefault="000B6251" w:rsidP="00247CF4">
      <w:pPr>
        <w:numPr>
          <w:ilvl w:val="0"/>
          <w:numId w:val="7"/>
        </w:numPr>
        <w:tabs>
          <w:tab w:val="left" w:pos="993"/>
        </w:tabs>
        <w:spacing w:line="235" w:lineRule="auto"/>
        <w:jc w:val="both"/>
        <w:rPr>
          <w:rFonts w:ascii="Calibri" w:hAnsi="Calibri" w:cs="Calibri"/>
          <w:lang w:val="uk-UA"/>
        </w:rPr>
      </w:pPr>
      <w:r w:rsidRPr="003D5E1C">
        <w:rPr>
          <w:rFonts w:ascii="Calibri" w:hAnsi="Calibri" w:cs="Calibri"/>
          <w:lang w:val="uk-UA"/>
        </w:rPr>
        <w:t>п</w:t>
      </w:r>
      <w:r w:rsidR="008B03B5" w:rsidRPr="003D5E1C">
        <w:rPr>
          <w:rFonts w:ascii="Calibri" w:hAnsi="Calibri" w:cs="Calibri"/>
          <w:lang w:val="uk-UA"/>
        </w:rPr>
        <w:t>рограма і роздаткові матеріали;</w:t>
      </w:r>
    </w:p>
    <w:p w14:paraId="0FB637BF" w14:textId="77777777" w:rsidR="008B03B5" w:rsidRPr="003D5E1C" w:rsidRDefault="008B03B5" w:rsidP="00247CF4">
      <w:pPr>
        <w:numPr>
          <w:ilvl w:val="0"/>
          <w:numId w:val="7"/>
        </w:numPr>
        <w:spacing w:line="235" w:lineRule="auto"/>
        <w:rPr>
          <w:rFonts w:ascii="Calibri" w:hAnsi="Calibri" w:cs="Calibri"/>
          <w:lang w:val="uk-UA"/>
        </w:rPr>
      </w:pPr>
      <w:r w:rsidRPr="003D5E1C">
        <w:rPr>
          <w:rFonts w:ascii="Calibri" w:hAnsi="Calibri" w:cs="Calibri"/>
          <w:lang w:val="uk-UA"/>
        </w:rPr>
        <w:t>прес-анонси, прес-релізи та пост-релізи заходів;</w:t>
      </w:r>
    </w:p>
    <w:p w14:paraId="5C855042" w14:textId="50026DEC" w:rsidR="008B03B5" w:rsidRPr="003D5E1C" w:rsidRDefault="008B03B5" w:rsidP="00247CF4">
      <w:pPr>
        <w:numPr>
          <w:ilvl w:val="0"/>
          <w:numId w:val="7"/>
        </w:numPr>
        <w:tabs>
          <w:tab w:val="left" w:pos="993"/>
        </w:tabs>
        <w:spacing w:line="235" w:lineRule="auto"/>
        <w:jc w:val="both"/>
        <w:rPr>
          <w:rFonts w:ascii="Calibri" w:hAnsi="Calibri" w:cs="Calibri"/>
          <w:lang w:val="uk-UA"/>
        </w:rPr>
      </w:pPr>
      <w:r w:rsidRPr="003D5E1C">
        <w:rPr>
          <w:rFonts w:ascii="Calibri" w:hAnsi="Calibri" w:cs="Calibri"/>
          <w:lang w:val="uk-UA"/>
        </w:rPr>
        <w:t>копії списків учасників кожного заходу з контактною інформацією (ПІБ/назва організації/посада/телефон/адреса)</w:t>
      </w:r>
      <w:r w:rsidR="00C24CCE" w:rsidRPr="003D5E1C">
        <w:rPr>
          <w:rFonts w:ascii="Calibri" w:hAnsi="Calibri" w:cs="Calibri"/>
          <w:lang w:val="uk-UA"/>
        </w:rPr>
        <w:t>,</w:t>
      </w:r>
      <w:r w:rsidRPr="003D5E1C">
        <w:rPr>
          <w:rFonts w:ascii="Calibri" w:hAnsi="Calibri" w:cs="Calibri"/>
          <w:lang w:val="uk-UA"/>
        </w:rPr>
        <w:t xml:space="preserve"> </w:t>
      </w:r>
      <w:r w:rsidR="00D338A1" w:rsidRPr="003D5E1C">
        <w:rPr>
          <w:rFonts w:ascii="Calibri" w:hAnsi="Calibri" w:cs="Calibri"/>
          <w:lang w:val="uk-UA"/>
        </w:rPr>
        <w:t xml:space="preserve">з </w:t>
      </w:r>
      <w:r w:rsidRPr="003D5E1C">
        <w:rPr>
          <w:rFonts w:ascii="Calibri" w:hAnsi="Calibri" w:cs="Calibri"/>
          <w:lang w:val="uk-UA"/>
        </w:rPr>
        <w:t>особистими підписами учасників</w:t>
      </w:r>
      <w:r w:rsidR="00C24CCE" w:rsidRPr="003D5E1C">
        <w:rPr>
          <w:rFonts w:ascii="Calibri" w:hAnsi="Calibri" w:cs="Calibri"/>
          <w:lang w:val="uk-UA"/>
        </w:rPr>
        <w:t xml:space="preserve"> та підтвердження</w:t>
      </w:r>
      <w:r w:rsidR="00D338A1" w:rsidRPr="003D5E1C">
        <w:rPr>
          <w:rFonts w:ascii="Calibri" w:hAnsi="Calibri" w:cs="Calibri"/>
          <w:lang w:val="uk-UA"/>
        </w:rPr>
        <w:t>м</w:t>
      </w:r>
      <w:r w:rsidR="00C24CCE" w:rsidRPr="003D5E1C">
        <w:rPr>
          <w:rFonts w:ascii="Calibri" w:hAnsi="Calibri" w:cs="Calibri"/>
          <w:lang w:val="uk-UA"/>
        </w:rPr>
        <w:t xml:space="preserve"> їх згоди на </w:t>
      </w:r>
      <w:r w:rsidR="00343800" w:rsidRPr="003D5E1C">
        <w:rPr>
          <w:rFonts w:ascii="Calibri" w:hAnsi="Calibri" w:cs="Calibri"/>
          <w:lang w:val="uk-UA"/>
        </w:rPr>
        <w:t>обробку персональних даних</w:t>
      </w:r>
      <w:r w:rsidRPr="003D5E1C">
        <w:rPr>
          <w:rFonts w:ascii="Calibri" w:hAnsi="Calibri" w:cs="Calibri"/>
          <w:lang w:val="uk-UA"/>
        </w:rPr>
        <w:t>;</w:t>
      </w:r>
    </w:p>
    <w:p w14:paraId="0164E4D3" w14:textId="49D45618" w:rsidR="008B03B5" w:rsidRPr="003D5E1C" w:rsidRDefault="008B03B5" w:rsidP="00247CF4">
      <w:pPr>
        <w:numPr>
          <w:ilvl w:val="0"/>
          <w:numId w:val="7"/>
        </w:numPr>
        <w:tabs>
          <w:tab w:val="left" w:pos="993"/>
        </w:tabs>
        <w:spacing w:line="235" w:lineRule="auto"/>
        <w:jc w:val="both"/>
        <w:rPr>
          <w:rFonts w:ascii="Calibri" w:hAnsi="Calibri" w:cs="Calibri"/>
          <w:lang w:val="uk-UA"/>
        </w:rPr>
      </w:pPr>
      <w:r w:rsidRPr="003D5E1C">
        <w:rPr>
          <w:rFonts w:ascii="Calibri" w:hAnsi="Calibri" w:cs="Calibri"/>
          <w:lang w:val="uk-UA"/>
        </w:rPr>
        <w:t xml:space="preserve">копії списків акредитації </w:t>
      </w:r>
      <w:r w:rsidR="00D338A1" w:rsidRPr="003D5E1C">
        <w:rPr>
          <w:rFonts w:ascii="Calibri" w:hAnsi="Calibri" w:cs="Calibri"/>
          <w:lang w:val="uk-UA"/>
        </w:rPr>
        <w:t>п</w:t>
      </w:r>
      <w:r w:rsidR="00343800" w:rsidRPr="003D5E1C">
        <w:rPr>
          <w:rFonts w:ascii="Calibri" w:hAnsi="Calibri" w:cs="Calibri"/>
          <w:lang w:val="uk-UA"/>
        </w:rPr>
        <w:t>редставників засобів масової комунікації</w:t>
      </w:r>
      <w:r w:rsidRPr="003D5E1C">
        <w:rPr>
          <w:rFonts w:ascii="Calibri" w:hAnsi="Calibri" w:cs="Calibri"/>
          <w:lang w:val="uk-UA"/>
        </w:rPr>
        <w:t>;</w:t>
      </w:r>
    </w:p>
    <w:p w14:paraId="16AB14E6" w14:textId="77777777" w:rsidR="008B03B5" w:rsidRPr="003D5E1C" w:rsidRDefault="008B03B5" w:rsidP="00247CF4">
      <w:pPr>
        <w:numPr>
          <w:ilvl w:val="0"/>
          <w:numId w:val="7"/>
        </w:numPr>
        <w:spacing w:line="235" w:lineRule="auto"/>
        <w:rPr>
          <w:rFonts w:ascii="Calibri" w:hAnsi="Calibri" w:cs="Calibri"/>
          <w:lang w:val="uk-UA"/>
        </w:rPr>
      </w:pPr>
      <w:r w:rsidRPr="003D5E1C">
        <w:rPr>
          <w:rFonts w:ascii="Calibri" w:hAnsi="Calibri" w:cs="Calibri"/>
          <w:lang w:val="uk-UA"/>
        </w:rPr>
        <w:t>фотографії із заходів тощо.</w:t>
      </w:r>
    </w:p>
    <w:p w14:paraId="3C4D6F68" w14:textId="77777777" w:rsidR="008B03B5" w:rsidRPr="003D5E1C" w:rsidRDefault="008B03B5" w:rsidP="00247CF4">
      <w:pPr>
        <w:tabs>
          <w:tab w:val="left" w:pos="993"/>
        </w:tabs>
        <w:spacing w:line="235" w:lineRule="auto"/>
        <w:ind w:firstLine="709"/>
        <w:jc w:val="both"/>
        <w:rPr>
          <w:rFonts w:ascii="Calibri" w:hAnsi="Calibri" w:cs="Calibri"/>
          <w:sz w:val="16"/>
          <w:szCs w:val="16"/>
          <w:lang w:val="uk-UA"/>
        </w:rPr>
      </w:pPr>
    </w:p>
    <w:p w14:paraId="01B7C270" w14:textId="71F7B2A7" w:rsidR="008B03B5" w:rsidRPr="003D5E1C" w:rsidRDefault="37C09037" w:rsidP="4E1DAED7">
      <w:pPr>
        <w:tabs>
          <w:tab w:val="left" w:pos="993"/>
        </w:tabs>
        <w:spacing w:line="235" w:lineRule="auto"/>
        <w:ind w:firstLine="709"/>
        <w:jc w:val="both"/>
        <w:rPr>
          <w:rFonts w:ascii="Calibri" w:hAnsi="Calibri" w:cs="Calibri"/>
          <w:i/>
          <w:iCs/>
          <w:lang w:val="uk-UA"/>
        </w:rPr>
      </w:pPr>
      <w:r w:rsidRPr="003D5E1C">
        <w:rPr>
          <w:rFonts w:ascii="Calibri" w:hAnsi="Calibri" w:cs="Calibri"/>
          <w:i/>
          <w:iCs/>
          <w:lang w:val="uk-UA"/>
        </w:rPr>
        <w:t>в</w:t>
      </w:r>
      <w:r w:rsidR="008B03B5" w:rsidRPr="003D5E1C">
        <w:rPr>
          <w:rFonts w:ascii="Calibri" w:hAnsi="Calibri" w:cs="Calibri"/>
          <w:i/>
          <w:iCs/>
          <w:lang w:val="uk-UA"/>
        </w:rPr>
        <w:t>) Для консультацій/сервісів/послуг:</w:t>
      </w:r>
    </w:p>
    <w:p w14:paraId="01AAEFCC" w14:textId="31E6C7CE" w:rsidR="008B03B5" w:rsidRPr="003D5E1C" w:rsidRDefault="008B03B5" w:rsidP="00247CF4">
      <w:pPr>
        <w:numPr>
          <w:ilvl w:val="0"/>
          <w:numId w:val="8"/>
        </w:numPr>
        <w:tabs>
          <w:tab w:val="left" w:pos="993"/>
        </w:tabs>
        <w:spacing w:line="235" w:lineRule="auto"/>
        <w:jc w:val="both"/>
        <w:rPr>
          <w:rFonts w:ascii="Calibri" w:hAnsi="Calibri" w:cs="Calibri"/>
          <w:lang w:val="uk-UA"/>
        </w:rPr>
      </w:pPr>
      <w:r w:rsidRPr="003D5E1C">
        <w:rPr>
          <w:rFonts w:ascii="Calibri" w:hAnsi="Calibri" w:cs="Calibri"/>
          <w:lang w:val="uk-UA"/>
        </w:rPr>
        <w:t>копії журналів реєстрації консультацій;</w:t>
      </w:r>
    </w:p>
    <w:p w14:paraId="7D8BFB0E" w14:textId="5334E60A" w:rsidR="00343800" w:rsidRPr="003D5E1C" w:rsidRDefault="00343800" w:rsidP="00247CF4">
      <w:pPr>
        <w:numPr>
          <w:ilvl w:val="0"/>
          <w:numId w:val="8"/>
        </w:numPr>
        <w:tabs>
          <w:tab w:val="left" w:pos="993"/>
        </w:tabs>
        <w:spacing w:line="235" w:lineRule="auto"/>
        <w:jc w:val="both"/>
        <w:rPr>
          <w:rFonts w:ascii="Calibri" w:hAnsi="Calibri" w:cs="Calibri"/>
          <w:lang w:val="uk-UA"/>
        </w:rPr>
      </w:pPr>
      <w:r w:rsidRPr="003D5E1C">
        <w:rPr>
          <w:rFonts w:ascii="Calibri" w:hAnsi="Calibri" w:cs="Calibri"/>
          <w:lang w:val="uk-UA"/>
        </w:rPr>
        <w:t>інформація про кількість осіб (із зазначенням кількості жінок та чоловіків), які одержали консультації або послуги;</w:t>
      </w:r>
    </w:p>
    <w:p w14:paraId="15BE25ED" w14:textId="77777777" w:rsidR="008B03B5" w:rsidRPr="003D5E1C" w:rsidRDefault="008B03B5" w:rsidP="00247CF4">
      <w:pPr>
        <w:numPr>
          <w:ilvl w:val="0"/>
          <w:numId w:val="8"/>
        </w:numPr>
        <w:spacing w:line="235" w:lineRule="auto"/>
        <w:rPr>
          <w:rFonts w:ascii="Calibri" w:hAnsi="Calibri" w:cs="Calibri"/>
          <w:lang w:val="uk-UA"/>
        </w:rPr>
      </w:pPr>
      <w:r w:rsidRPr="003D5E1C">
        <w:rPr>
          <w:rFonts w:ascii="Calibri" w:hAnsi="Calibri" w:cs="Calibri"/>
          <w:lang w:val="uk-UA"/>
        </w:rPr>
        <w:t>аналіз тематики звернень.</w:t>
      </w:r>
    </w:p>
    <w:p w14:paraId="3AC1C425" w14:textId="77777777" w:rsidR="008B03B5" w:rsidRPr="003D5E1C" w:rsidRDefault="008B03B5" w:rsidP="00247CF4">
      <w:pPr>
        <w:tabs>
          <w:tab w:val="left" w:pos="993"/>
        </w:tabs>
        <w:spacing w:line="235" w:lineRule="auto"/>
        <w:ind w:firstLine="709"/>
        <w:jc w:val="both"/>
        <w:rPr>
          <w:rFonts w:ascii="Calibri" w:hAnsi="Calibri" w:cs="Calibri"/>
          <w:sz w:val="16"/>
          <w:szCs w:val="16"/>
          <w:lang w:val="uk-UA"/>
        </w:rPr>
      </w:pPr>
    </w:p>
    <w:p w14:paraId="368E837F" w14:textId="468DAC00" w:rsidR="008B03B5" w:rsidRPr="003D5E1C" w:rsidRDefault="47F47F67" w:rsidP="4E1DAED7">
      <w:pPr>
        <w:tabs>
          <w:tab w:val="left" w:pos="993"/>
        </w:tabs>
        <w:spacing w:line="235" w:lineRule="auto"/>
        <w:ind w:firstLine="709"/>
        <w:jc w:val="both"/>
        <w:rPr>
          <w:rFonts w:ascii="Calibri" w:hAnsi="Calibri" w:cs="Calibri"/>
          <w:i/>
          <w:iCs/>
          <w:lang w:val="uk-UA"/>
        </w:rPr>
      </w:pPr>
      <w:r w:rsidRPr="003D5E1C">
        <w:rPr>
          <w:rFonts w:ascii="Calibri" w:hAnsi="Calibri" w:cs="Calibri"/>
          <w:i/>
          <w:iCs/>
          <w:lang w:val="uk-UA"/>
        </w:rPr>
        <w:t>г</w:t>
      </w:r>
      <w:r w:rsidR="008B03B5" w:rsidRPr="003D5E1C">
        <w:rPr>
          <w:rFonts w:ascii="Calibri" w:hAnsi="Calibri" w:cs="Calibri"/>
          <w:i/>
          <w:iCs/>
          <w:lang w:val="uk-UA"/>
        </w:rPr>
        <w:t>) Для друкованих матеріалів:</w:t>
      </w:r>
    </w:p>
    <w:p w14:paraId="14576E6A" w14:textId="282EEBD0" w:rsidR="008B03B5" w:rsidRPr="003D5E1C" w:rsidRDefault="008B03B5" w:rsidP="00247CF4">
      <w:pPr>
        <w:numPr>
          <w:ilvl w:val="0"/>
          <w:numId w:val="9"/>
        </w:numPr>
        <w:tabs>
          <w:tab w:val="left" w:pos="993"/>
        </w:tabs>
        <w:spacing w:line="235" w:lineRule="auto"/>
        <w:jc w:val="both"/>
        <w:rPr>
          <w:rFonts w:ascii="Calibri" w:hAnsi="Calibri" w:cs="Calibri"/>
          <w:lang w:val="uk-UA"/>
        </w:rPr>
      </w:pPr>
      <w:r w:rsidRPr="003D5E1C">
        <w:rPr>
          <w:rFonts w:ascii="Calibri" w:hAnsi="Calibri" w:cs="Calibri"/>
          <w:lang w:val="uk-UA"/>
        </w:rPr>
        <w:t>списки</w:t>
      </w:r>
      <w:r w:rsidR="00B54329" w:rsidRPr="003D5E1C">
        <w:rPr>
          <w:rFonts w:ascii="Calibri" w:hAnsi="Calibri" w:cs="Calibri"/>
          <w:lang w:val="uk-UA"/>
        </w:rPr>
        <w:t xml:space="preserve"> та способи</w:t>
      </w:r>
      <w:r w:rsidRPr="003D5E1C">
        <w:rPr>
          <w:rFonts w:ascii="Calibri" w:hAnsi="Calibri" w:cs="Calibri"/>
          <w:lang w:val="uk-UA"/>
        </w:rPr>
        <w:t xml:space="preserve"> поширення</w:t>
      </w:r>
      <w:r w:rsidR="00B54329" w:rsidRPr="003D5E1C">
        <w:rPr>
          <w:rFonts w:ascii="Calibri" w:hAnsi="Calibri" w:cs="Calibri"/>
          <w:lang w:val="uk-UA"/>
        </w:rPr>
        <w:t xml:space="preserve"> друкованих матеріалів</w:t>
      </w:r>
      <w:r w:rsidRPr="003D5E1C">
        <w:rPr>
          <w:rFonts w:ascii="Calibri" w:hAnsi="Calibri" w:cs="Calibri"/>
          <w:lang w:val="uk-UA"/>
        </w:rPr>
        <w:t>;</w:t>
      </w:r>
    </w:p>
    <w:p w14:paraId="3ABF0F44" w14:textId="77777777" w:rsidR="00D83DF2" w:rsidRPr="003D5E1C" w:rsidRDefault="008B03B5" w:rsidP="00247CF4">
      <w:pPr>
        <w:numPr>
          <w:ilvl w:val="0"/>
          <w:numId w:val="9"/>
        </w:numPr>
        <w:spacing w:line="235" w:lineRule="auto"/>
        <w:rPr>
          <w:rFonts w:ascii="Calibri" w:hAnsi="Calibri" w:cs="Calibri"/>
          <w:lang w:val="uk-UA"/>
        </w:rPr>
      </w:pPr>
      <w:r w:rsidRPr="003D5E1C">
        <w:rPr>
          <w:rFonts w:ascii="Calibri" w:hAnsi="Calibri" w:cs="Calibri"/>
          <w:lang w:val="uk-UA"/>
        </w:rPr>
        <w:t>електронні версії друкованих матеріалів (книги, брошури, буклети тощо)</w:t>
      </w:r>
      <w:r w:rsidR="00D83DF2" w:rsidRPr="003D5E1C">
        <w:rPr>
          <w:rFonts w:ascii="Calibri" w:hAnsi="Calibri" w:cs="Calibri"/>
          <w:lang w:val="uk-UA"/>
        </w:rPr>
        <w:t>;</w:t>
      </w:r>
    </w:p>
    <w:p w14:paraId="3A772D2C" w14:textId="2B8AE1FC" w:rsidR="00D83DF2" w:rsidRPr="003D5E1C" w:rsidRDefault="00D83DF2" w:rsidP="00D83DF2">
      <w:pPr>
        <w:pStyle w:val="13"/>
        <w:numPr>
          <w:ilvl w:val="0"/>
          <w:numId w:val="9"/>
        </w:numPr>
        <w:tabs>
          <w:tab w:val="left" w:pos="851"/>
        </w:tabs>
        <w:jc w:val="both"/>
        <w:rPr>
          <w:rFonts w:ascii="Calibri" w:hAnsi="Calibri" w:cs="Calibri"/>
          <w:sz w:val="22"/>
          <w:szCs w:val="22"/>
          <w:lang w:val="uk-UA"/>
        </w:rPr>
      </w:pPr>
      <w:r w:rsidRPr="003D5E1C">
        <w:rPr>
          <w:rFonts w:ascii="Calibri" w:hAnsi="Calibri" w:cs="Calibri"/>
          <w:sz w:val="22"/>
          <w:szCs w:val="22"/>
          <w:lang w:val="uk-UA"/>
        </w:rPr>
        <w:t xml:space="preserve">до МФВ слід подати також друковані версії </w:t>
      </w:r>
      <w:r w:rsidR="0037176C" w:rsidRPr="003D5E1C">
        <w:rPr>
          <w:rFonts w:ascii="Calibri" w:hAnsi="Calibri" w:cs="Calibri"/>
          <w:sz w:val="22"/>
          <w:szCs w:val="22"/>
          <w:lang w:val="uk-UA"/>
        </w:rPr>
        <w:t>матеріалів</w:t>
      </w:r>
      <w:r w:rsidRPr="003D5E1C">
        <w:rPr>
          <w:rFonts w:ascii="Calibri" w:hAnsi="Calibri" w:cs="Calibri"/>
          <w:sz w:val="22"/>
          <w:szCs w:val="22"/>
          <w:lang w:val="uk-UA"/>
        </w:rPr>
        <w:t>, як</w:t>
      </w:r>
      <w:r w:rsidR="0037176C" w:rsidRPr="003D5E1C">
        <w:rPr>
          <w:rFonts w:ascii="Calibri" w:hAnsi="Calibri" w:cs="Calibri"/>
          <w:sz w:val="22"/>
          <w:szCs w:val="22"/>
          <w:lang w:val="uk-UA"/>
        </w:rPr>
        <w:t>і друкували</w:t>
      </w:r>
      <w:r w:rsidRPr="003D5E1C">
        <w:rPr>
          <w:rFonts w:ascii="Calibri" w:hAnsi="Calibri" w:cs="Calibri"/>
          <w:sz w:val="22"/>
          <w:szCs w:val="22"/>
          <w:lang w:val="uk-UA"/>
        </w:rPr>
        <w:t xml:space="preserve">ся за кошти </w:t>
      </w:r>
      <w:proofErr w:type="spellStart"/>
      <w:r w:rsidRPr="003D5E1C">
        <w:rPr>
          <w:rFonts w:ascii="Calibri" w:hAnsi="Calibri" w:cs="Calibri"/>
          <w:sz w:val="22"/>
          <w:szCs w:val="22"/>
          <w:lang w:val="uk-UA"/>
        </w:rPr>
        <w:t>проєкту</w:t>
      </w:r>
      <w:proofErr w:type="spellEnd"/>
      <w:r w:rsidRPr="003D5E1C">
        <w:rPr>
          <w:rFonts w:ascii="Calibri" w:hAnsi="Calibri" w:cs="Calibri"/>
          <w:sz w:val="22"/>
          <w:szCs w:val="22"/>
          <w:lang w:val="uk-UA"/>
        </w:rPr>
        <w:t xml:space="preserve">  (5 примірників</w:t>
      </w:r>
      <w:r w:rsidR="0037176C" w:rsidRPr="003D5E1C">
        <w:rPr>
          <w:rFonts w:ascii="Calibri" w:hAnsi="Calibri" w:cs="Calibri"/>
          <w:sz w:val="22"/>
          <w:szCs w:val="22"/>
          <w:lang w:val="uk-UA"/>
        </w:rPr>
        <w:t>, якщо інш</w:t>
      </w:r>
      <w:r w:rsidR="00B0780E">
        <w:rPr>
          <w:rFonts w:ascii="Calibri" w:hAnsi="Calibri" w:cs="Calibri"/>
          <w:sz w:val="22"/>
          <w:szCs w:val="22"/>
          <w:lang w:val="uk-UA"/>
        </w:rPr>
        <w:t>а кількість</w:t>
      </w:r>
      <w:r w:rsidR="0037176C" w:rsidRPr="003D5E1C">
        <w:rPr>
          <w:rFonts w:ascii="Calibri" w:hAnsi="Calibri" w:cs="Calibri"/>
          <w:sz w:val="22"/>
          <w:szCs w:val="22"/>
          <w:lang w:val="uk-UA"/>
        </w:rPr>
        <w:t xml:space="preserve"> не погоджено з Програмою МФВ, що адмініструє відповідний </w:t>
      </w:r>
      <w:proofErr w:type="spellStart"/>
      <w:r w:rsidR="0037176C" w:rsidRPr="003D5E1C">
        <w:rPr>
          <w:rFonts w:ascii="Calibri" w:hAnsi="Calibri" w:cs="Calibri"/>
          <w:sz w:val="22"/>
          <w:szCs w:val="22"/>
          <w:lang w:val="uk-UA"/>
        </w:rPr>
        <w:t>проєкт</w:t>
      </w:r>
      <w:proofErr w:type="spellEnd"/>
      <w:r w:rsidRPr="003D5E1C">
        <w:rPr>
          <w:rFonts w:ascii="Calibri" w:hAnsi="Calibri" w:cs="Calibri"/>
          <w:sz w:val="22"/>
          <w:szCs w:val="22"/>
          <w:lang w:val="uk-UA"/>
        </w:rPr>
        <w:t xml:space="preserve">). </w:t>
      </w:r>
    </w:p>
    <w:p w14:paraId="4A90C894" w14:textId="77777777" w:rsidR="008B03B5" w:rsidRPr="003D5E1C" w:rsidRDefault="008B03B5" w:rsidP="00B42CC7">
      <w:pPr>
        <w:spacing w:line="235" w:lineRule="auto"/>
        <w:ind w:left="1069"/>
        <w:rPr>
          <w:rFonts w:ascii="Calibri" w:hAnsi="Calibri" w:cs="Calibri"/>
          <w:i/>
          <w:iCs/>
          <w:sz w:val="16"/>
          <w:szCs w:val="16"/>
          <w:lang w:val="uk-UA"/>
        </w:rPr>
      </w:pPr>
    </w:p>
    <w:p w14:paraId="2F6BBBE5" w14:textId="074D5F2E" w:rsidR="008B03B5" w:rsidRPr="003D5E1C" w:rsidRDefault="53982489" w:rsidP="4E1DAED7">
      <w:pPr>
        <w:tabs>
          <w:tab w:val="left" w:pos="993"/>
        </w:tabs>
        <w:spacing w:line="235" w:lineRule="auto"/>
        <w:ind w:firstLine="709"/>
        <w:jc w:val="both"/>
        <w:rPr>
          <w:rFonts w:ascii="Calibri" w:hAnsi="Calibri" w:cs="Calibri"/>
          <w:i/>
          <w:iCs/>
          <w:lang w:val="uk-UA"/>
        </w:rPr>
      </w:pPr>
      <w:r w:rsidRPr="003D5E1C">
        <w:rPr>
          <w:rFonts w:ascii="Calibri" w:hAnsi="Calibri" w:cs="Calibri"/>
          <w:i/>
          <w:iCs/>
          <w:lang w:val="uk-UA"/>
        </w:rPr>
        <w:t>д</w:t>
      </w:r>
      <w:r w:rsidR="008B03B5" w:rsidRPr="003D5E1C">
        <w:rPr>
          <w:rFonts w:ascii="Calibri" w:hAnsi="Calibri" w:cs="Calibri"/>
          <w:i/>
          <w:iCs/>
          <w:lang w:val="uk-UA"/>
        </w:rPr>
        <w:t>) Для матеріалів ЗМІ та Інтернет:</w:t>
      </w:r>
    </w:p>
    <w:p w14:paraId="42C7B2A4" w14:textId="51D391C1" w:rsidR="008B03B5" w:rsidRPr="003D5E1C" w:rsidRDefault="00343800" w:rsidP="4E1DAED7">
      <w:pPr>
        <w:numPr>
          <w:ilvl w:val="0"/>
          <w:numId w:val="10"/>
        </w:numPr>
        <w:spacing w:line="235" w:lineRule="auto"/>
        <w:rPr>
          <w:rFonts w:ascii="Calibri" w:hAnsi="Calibri" w:cs="Calibri"/>
          <w:lang w:val="uk-UA"/>
        </w:rPr>
      </w:pPr>
      <w:r w:rsidRPr="003D5E1C">
        <w:rPr>
          <w:rFonts w:ascii="Calibri" w:hAnsi="Calibri" w:cs="Calibri"/>
          <w:lang w:val="uk-UA"/>
        </w:rPr>
        <w:t>посилання (</w:t>
      </w:r>
      <w:proofErr w:type="spellStart"/>
      <w:r w:rsidRPr="003D5E1C">
        <w:rPr>
          <w:rFonts w:ascii="Calibri" w:hAnsi="Calibri" w:cs="Calibri"/>
          <w:lang w:val="uk-UA"/>
        </w:rPr>
        <w:t>лінки</w:t>
      </w:r>
      <w:proofErr w:type="spellEnd"/>
      <w:r w:rsidRPr="003D5E1C">
        <w:rPr>
          <w:rFonts w:ascii="Calibri" w:hAnsi="Calibri" w:cs="Calibri"/>
          <w:lang w:val="uk-UA"/>
        </w:rPr>
        <w:t xml:space="preserve">) на матеріали, опубліковані на </w:t>
      </w:r>
      <w:proofErr w:type="spellStart"/>
      <w:r w:rsidR="006C416D" w:rsidRPr="003D5E1C">
        <w:rPr>
          <w:rFonts w:ascii="Calibri" w:hAnsi="Calibri" w:cs="Calibri"/>
          <w:lang w:val="uk-UA"/>
        </w:rPr>
        <w:t>веб</w:t>
      </w:r>
      <w:r w:rsidRPr="003D5E1C">
        <w:rPr>
          <w:rFonts w:ascii="Calibri" w:hAnsi="Calibri" w:cs="Calibri"/>
          <w:lang w:val="uk-UA"/>
        </w:rPr>
        <w:t>сайтах</w:t>
      </w:r>
      <w:proofErr w:type="spellEnd"/>
      <w:r w:rsidRPr="003D5E1C">
        <w:rPr>
          <w:rFonts w:ascii="Calibri" w:hAnsi="Calibri" w:cs="Calibri"/>
          <w:lang w:val="uk-UA"/>
        </w:rPr>
        <w:t xml:space="preserve"> та/або у соціальних мережах</w:t>
      </w:r>
      <w:r w:rsidR="008B03B5" w:rsidRPr="003D5E1C">
        <w:rPr>
          <w:rFonts w:ascii="Calibri" w:hAnsi="Calibri" w:cs="Calibri"/>
          <w:lang w:val="uk-UA"/>
        </w:rPr>
        <w:t>;</w:t>
      </w:r>
      <w:r w:rsidR="7D32DD9E" w:rsidRPr="003D5E1C">
        <w:rPr>
          <w:rFonts w:ascii="Calibri" w:hAnsi="Calibri" w:cs="Calibri"/>
          <w:lang w:val="uk-UA"/>
        </w:rPr>
        <w:t xml:space="preserve"> або скановані копії на публікації матеріалів у друкованих ЗМІ</w:t>
      </w:r>
    </w:p>
    <w:p w14:paraId="021D22E3" w14:textId="09B0B4C8" w:rsidR="008B03B5" w:rsidRPr="003D5E1C" w:rsidRDefault="00343800" w:rsidP="00247CF4">
      <w:pPr>
        <w:numPr>
          <w:ilvl w:val="0"/>
          <w:numId w:val="10"/>
        </w:numPr>
        <w:tabs>
          <w:tab w:val="left" w:pos="993"/>
        </w:tabs>
        <w:spacing w:line="235" w:lineRule="auto"/>
        <w:jc w:val="both"/>
        <w:rPr>
          <w:rFonts w:ascii="Calibri" w:hAnsi="Calibri" w:cs="Calibri"/>
          <w:u w:val="single"/>
          <w:lang w:val="uk-UA"/>
        </w:rPr>
      </w:pPr>
      <w:r w:rsidRPr="003D5E1C">
        <w:rPr>
          <w:rFonts w:ascii="Calibri" w:hAnsi="Calibri" w:cs="Calibri"/>
          <w:lang w:val="uk-UA"/>
        </w:rPr>
        <w:t>посилання на</w:t>
      </w:r>
      <w:r w:rsidR="0A86A7F8" w:rsidRPr="003D5E1C">
        <w:rPr>
          <w:rFonts w:ascii="Calibri" w:hAnsi="Calibri" w:cs="Calibri"/>
          <w:lang w:val="uk-UA"/>
        </w:rPr>
        <w:t xml:space="preserve"> </w:t>
      </w:r>
      <w:proofErr w:type="spellStart"/>
      <w:r w:rsidRPr="003D5E1C">
        <w:rPr>
          <w:rFonts w:ascii="Calibri" w:hAnsi="Calibri" w:cs="Calibri"/>
          <w:lang w:val="uk-UA"/>
        </w:rPr>
        <w:t>веб</w:t>
      </w:r>
      <w:r w:rsidR="24EF2DB2" w:rsidRPr="003D5E1C">
        <w:rPr>
          <w:rFonts w:ascii="Calibri" w:hAnsi="Calibri" w:cs="Calibri"/>
          <w:lang w:val="uk-UA"/>
        </w:rPr>
        <w:t>платформи</w:t>
      </w:r>
      <w:proofErr w:type="spellEnd"/>
      <w:r w:rsidR="24EF2DB2" w:rsidRPr="003D5E1C">
        <w:rPr>
          <w:rFonts w:ascii="Calibri" w:hAnsi="Calibri" w:cs="Calibri"/>
          <w:lang w:val="uk-UA"/>
        </w:rPr>
        <w:t>,</w:t>
      </w:r>
      <w:r w:rsidR="00D338A1" w:rsidRPr="003D5E1C">
        <w:rPr>
          <w:rFonts w:ascii="Calibri" w:hAnsi="Calibri" w:cs="Calibri"/>
          <w:lang w:val="uk-UA"/>
        </w:rPr>
        <w:t xml:space="preserve"> </w:t>
      </w:r>
      <w:proofErr w:type="spellStart"/>
      <w:r w:rsidR="00D338A1" w:rsidRPr="003D5E1C">
        <w:rPr>
          <w:rFonts w:ascii="Calibri" w:hAnsi="Calibri" w:cs="Calibri"/>
          <w:lang w:val="uk-UA"/>
        </w:rPr>
        <w:t>веб</w:t>
      </w:r>
      <w:r w:rsidRPr="003D5E1C">
        <w:rPr>
          <w:rFonts w:ascii="Calibri" w:hAnsi="Calibri" w:cs="Calibri"/>
          <w:lang w:val="uk-UA"/>
        </w:rPr>
        <w:t>архіви</w:t>
      </w:r>
      <w:proofErr w:type="spellEnd"/>
      <w:r w:rsidRPr="003D5E1C">
        <w:rPr>
          <w:rFonts w:ascii="Calibri" w:hAnsi="Calibri" w:cs="Calibri"/>
          <w:lang w:val="uk-UA"/>
        </w:rPr>
        <w:t xml:space="preserve"> та інші </w:t>
      </w:r>
      <w:r w:rsidR="00CD4DA4" w:rsidRPr="003D5E1C">
        <w:rPr>
          <w:rFonts w:ascii="Calibri" w:hAnsi="Calibri" w:cs="Calibri"/>
          <w:lang w:val="uk-UA"/>
        </w:rPr>
        <w:t>ресурси</w:t>
      </w:r>
      <w:r w:rsidRPr="003D5E1C">
        <w:rPr>
          <w:rFonts w:ascii="Calibri" w:hAnsi="Calibri" w:cs="Calibri"/>
          <w:lang w:val="uk-UA"/>
        </w:rPr>
        <w:t xml:space="preserve">, де зберігаються </w:t>
      </w:r>
      <w:r w:rsidR="008B03B5" w:rsidRPr="003D5E1C">
        <w:rPr>
          <w:rFonts w:ascii="Calibri" w:hAnsi="Calibri" w:cs="Calibri"/>
          <w:lang w:val="uk-UA"/>
        </w:rPr>
        <w:t xml:space="preserve">записи </w:t>
      </w:r>
      <w:proofErr w:type="spellStart"/>
      <w:r w:rsidR="008B03B5" w:rsidRPr="003D5E1C">
        <w:rPr>
          <w:rFonts w:ascii="Calibri" w:hAnsi="Calibri" w:cs="Calibri"/>
          <w:lang w:val="uk-UA"/>
        </w:rPr>
        <w:t>теле</w:t>
      </w:r>
      <w:proofErr w:type="spellEnd"/>
      <w:r w:rsidR="00864E85" w:rsidRPr="003D5E1C">
        <w:rPr>
          <w:rFonts w:ascii="Calibri" w:hAnsi="Calibri" w:cs="Calibri"/>
          <w:lang w:val="uk-UA"/>
        </w:rPr>
        <w:t>-</w:t>
      </w:r>
      <w:r w:rsidR="008B03B5" w:rsidRPr="003D5E1C">
        <w:rPr>
          <w:rFonts w:ascii="Calibri" w:hAnsi="Calibri" w:cs="Calibri"/>
          <w:lang w:val="uk-UA"/>
        </w:rPr>
        <w:t>, радіо</w:t>
      </w:r>
      <w:r w:rsidR="00D338A1" w:rsidRPr="003D5E1C">
        <w:rPr>
          <w:rFonts w:ascii="Calibri" w:hAnsi="Calibri" w:cs="Calibri"/>
          <w:lang w:val="uk-UA"/>
        </w:rPr>
        <w:t>-</w:t>
      </w:r>
      <w:r w:rsidR="008B03B5" w:rsidRPr="003D5E1C">
        <w:rPr>
          <w:rFonts w:ascii="Calibri" w:hAnsi="Calibri" w:cs="Calibri"/>
          <w:lang w:val="uk-UA"/>
        </w:rPr>
        <w:t>сюжетів або програм</w:t>
      </w:r>
      <w:r w:rsidR="00CD4DA4" w:rsidRPr="003D5E1C">
        <w:rPr>
          <w:rFonts w:ascii="Calibri" w:hAnsi="Calibri" w:cs="Calibri"/>
          <w:u w:val="single"/>
          <w:lang w:val="uk-UA"/>
        </w:rPr>
        <w:t>.</w:t>
      </w:r>
    </w:p>
    <w:p w14:paraId="70E03828" w14:textId="77777777" w:rsidR="008B03B5" w:rsidRPr="003D5E1C" w:rsidRDefault="008B03B5" w:rsidP="00247CF4">
      <w:pPr>
        <w:tabs>
          <w:tab w:val="left" w:pos="993"/>
        </w:tabs>
        <w:spacing w:line="235" w:lineRule="auto"/>
        <w:ind w:firstLine="709"/>
        <w:jc w:val="both"/>
        <w:rPr>
          <w:rFonts w:ascii="Calibri" w:hAnsi="Calibri" w:cs="Calibri"/>
          <w:sz w:val="16"/>
          <w:szCs w:val="16"/>
          <w:lang w:val="uk-UA"/>
        </w:rPr>
      </w:pPr>
    </w:p>
    <w:p w14:paraId="64D74EB7" w14:textId="4A60F5AC" w:rsidR="008B03B5" w:rsidRPr="003D5E1C" w:rsidRDefault="501133BC" w:rsidP="00247CF4">
      <w:pPr>
        <w:tabs>
          <w:tab w:val="left" w:pos="993"/>
        </w:tabs>
        <w:spacing w:line="235" w:lineRule="auto"/>
        <w:ind w:firstLine="709"/>
        <w:jc w:val="both"/>
        <w:rPr>
          <w:rFonts w:ascii="Calibri" w:hAnsi="Calibri" w:cs="Calibri"/>
          <w:lang w:val="uk-UA"/>
        </w:rPr>
      </w:pPr>
      <w:r w:rsidRPr="003D5E1C">
        <w:rPr>
          <w:rFonts w:ascii="Calibri" w:hAnsi="Calibri" w:cs="Calibri"/>
          <w:i/>
          <w:iCs/>
          <w:lang w:val="uk-UA"/>
        </w:rPr>
        <w:t>е</w:t>
      </w:r>
      <w:r w:rsidR="008B03B5" w:rsidRPr="003D5E1C">
        <w:rPr>
          <w:rFonts w:ascii="Calibri" w:hAnsi="Calibri" w:cs="Calibri"/>
          <w:i/>
          <w:iCs/>
          <w:lang w:val="uk-UA"/>
        </w:rPr>
        <w:t>) Для поїздок, стажувань, виїзних консультацій</w:t>
      </w:r>
      <w:r w:rsidR="008B03B5" w:rsidRPr="003D5E1C">
        <w:rPr>
          <w:rFonts w:ascii="Calibri" w:hAnsi="Calibri" w:cs="Calibri"/>
          <w:lang w:val="uk-UA"/>
        </w:rPr>
        <w:t>:</w:t>
      </w:r>
    </w:p>
    <w:p w14:paraId="32F3A9CF" w14:textId="085C258E" w:rsidR="008B03B5" w:rsidRPr="003D5E1C" w:rsidRDefault="003B222F" w:rsidP="00247CF4">
      <w:pPr>
        <w:numPr>
          <w:ilvl w:val="0"/>
          <w:numId w:val="11"/>
        </w:numPr>
        <w:spacing w:line="235" w:lineRule="auto"/>
        <w:ind w:left="1418" w:hanging="284"/>
        <w:rPr>
          <w:rFonts w:ascii="Calibri" w:hAnsi="Calibri" w:cs="Calibri"/>
          <w:lang w:val="uk-UA"/>
        </w:rPr>
      </w:pPr>
      <w:r w:rsidRPr="003D5E1C">
        <w:rPr>
          <w:rFonts w:ascii="Calibri" w:hAnsi="Calibri" w:cs="Calibri"/>
          <w:lang w:val="uk-UA"/>
        </w:rPr>
        <w:t xml:space="preserve"> </w:t>
      </w:r>
      <w:r w:rsidR="008B03B5" w:rsidRPr="003D5E1C">
        <w:rPr>
          <w:rFonts w:ascii="Calibri" w:hAnsi="Calibri" w:cs="Calibri"/>
          <w:lang w:val="uk-UA"/>
        </w:rPr>
        <w:t xml:space="preserve">звіти про </w:t>
      </w:r>
      <w:r w:rsidR="00CD4DA4" w:rsidRPr="003D5E1C">
        <w:rPr>
          <w:rFonts w:ascii="Calibri" w:hAnsi="Calibri" w:cs="Calibri"/>
          <w:lang w:val="uk-UA"/>
        </w:rPr>
        <w:t>програми, цілі, завдання та результати поїздок</w:t>
      </w:r>
      <w:r w:rsidR="008B03B5" w:rsidRPr="003D5E1C">
        <w:rPr>
          <w:rFonts w:ascii="Calibri" w:hAnsi="Calibri" w:cs="Calibri"/>
          <w:lang w:val="uk-UA"/>
        </w:rPr>
        <w:t>, інформацію про</w:t>
      </w:r>
      <w:r w:rsidR="00CD4DA4" w:rsidRPr="003D5E1C">
        <w:rPr>
          <w:rFonts w:ascii="Calibri" w:hAnsi="Calibri" w:cs="Calibri"/>
          <w:lang w:val="uk-UA"/>
        </w:rPr>
        <w:t xml:space="preserve"> склад</w:t>
      </w:r>
      <w:r w:rsidR="008B03B5" w:rsidRPr="003D5E1C">
        <w:rPr>
          <w:rFonts w:ascii="Calibri" w:hAnsi="Calibri" w:cs="Calibri"/>
          <w:lang w:val="uk-UA"/>
        </w:rPr>
        <w:t xml:space="preserve"> їх учасників</w:t>
      </w:r>
      <w:r w:rsidR="00CD4DA4" w:rsidRPr="003D5E1C">
        <w:rPr>
          <w:rFonts w:ascii="Calibri" w:hAnsi="Calibri" w:cs="Calibri"/>
          <w:lang w:val="uk-UA"/>
        </w:rPr>
        <w:t xml:space="preserve"> (із зазначенням кількості жінок і чоловіків)</w:t>
      </w:r>
      <w:r w:rsidR="008B03B5" w:rsidRPr="003D5E1C">
        <w:rPr>
          <w:rFonts w:ascii="Calibri" w:hAnsi="Calibri" w:cs="Calibri"/>
          <w:lang w:val="uk-UA"/>
        </w:rPr>
        <w:t>, маршрут</w:t>
      </w:r>
      <w:r w:rsidR="00B54329" w:rsidRPr="003D5E1C">
        <w:rPr>
          <w:rFonts w:ascii="Calibri" w:hAnsi="Calibri" w:cs="Calibri"/>
          <w:lang w:val="uk-UA"/>
        </w:rPr>
        <w:t>и</w:t>
      </w:r>
      <w:r w:rsidRPr="003D5E1C">
        <w:rPr>
          <w:rFonts w:ascii="Calibri" w:hAnsi="Calibri" w:cs="Calibri"/>
          <w:lang w:val="uk-UA"/>
        </w:rPr>
        <w:t>.</w:t>
      </w:r>
    </w:p>
    <w:bookmarkEnd w:id="2"/>
    <w:p w14:paraId="1F22226B" w14:textId="53C5ADA9" w:rsidR="4E1DAED7" w:rsidRPr="003D5E1C" w:rsidRDefault="4E1DAED7" w:rsidP="00B42CC7">
      <w:pPr>
        <w:spacing w:line="235" w:lineRule="auto"/>
        <w:ind w:left="1134" w:hanging="284"/>
        <w:rPr>
          <w:rFonts w:ascii="Calibri" w:hAnsi="Calibri" w:cs="Calibri"/>
          <w:lang w:val="uk-UA"/>
        </w:rPr>
      </w:pPr>
    </w:p>
    <w:p w14:paraId="49735A10" w14:textId="5594D76E" w:rsidR="008B03B5" w:rsidRDefault="008B03B5" w:rsidP="00247CF4">
      <w:pPr>
        <w:tabs>
          <w:tab w:val="left" w:pos="993"/>
        </w:tabs>
        <w:spacing w:line="235" w:lineRule="auto"/>
        <w:ind w:firstLine="709"/>
        <w:jc w:val="both"/>
        <w:rPr>
          <w:rFonts w:ascii="Calibri" w:hAnsi="Calibri" w:cs="Calibri"/>
          <w:b/>
          <w:bCs/>
          <w:iCs/>
          <w:lang w:val="uk-UA"/>
        </w:rPr>
      </w:pPr>
      <w:r w:rsidRPr="003D5E1C">
        <w:rPr>
          <w:rFonts w:ascii="Calibri" w:hAnsi="Calibri" w:cs="Calibri"/>
          <w:b/>
          <w:bCs/>
          <w:iCs/>
          <w:lang w:val="uk-UA"/>
        </w:rPr>
        <w:t xml:space="preserve">На етапі перевірки звітності </w:t>
      </w:r>
      <w:r w:rsidR="0037176C" w:rsidRPr="003D5E1C">
        <w:rPr>
          <w:rFonts w:ascii="Calibri" w:hAnsi="Calibri" w:cs="Calibri"/>
          <w:b/>
          <w:bCs/>
          <w:iCs/>
          <w:lang w:val="uk-UA"/>
        </w:rPr>
        <w:t xml:space="preserve">Програма </w:t>
      </w:r>
      <w:r w:rsidRPr="003D5E1C">
        <w:rPr>
          <w:rFonts w:ascii="Calibri" w:hAnsi="Calibri" w:cs="Calibri"/>
          <w:b/>
          <w:bCs/>
          <w:iCs/>
          <w:lang w:val="uk-UA"/>
        </w:rPr>
        <w:t>МФВ</w:t>
      </w:r>
      <w:r w:rsidR="0037176C" w:rsidRPr="003D5E1C">
        <w:rPr>
          <w:rFonts w:ascii="Calibri" w:hAnsi="Calibri" w:cs="Calibri"/>
          <w:b/>
          <w:bCs/>
          <w:iCs/>
          <w:lang w:val="uk-UA"/>
        </w:rPr>
        <w:t xml:space="preserve">, що адмініструє відповідний </w:t>
      </w:r>
      <w:proofErr w:type="spellStart"/>
      <w:r w:rsidR="0037176C" w:rsidRPr="003D5E1C">
        <w:rPr>
          <w:rFonts w:ascii="Calibri" w:hAnsi="Calibri" w:cs="Calibri"/>
          <w:b/>
          <w:bCs/>
          <w:iCs/>
          <w:lang w:val="uk-UA"/>
        </w:rPr>
        <w:t>проєкт</w:t>
      </w:r>
      <w:proofErr w:type="spellEnd"/>
      <w:r w:rsidRPr="003D5E1C">
        <w:rPr>
          <w:rFonts w:ascii="Calibri" w:hAnsi="Calibri" w:cs="Calibri"/>
          <w:b/>
          <w:bCs/>
          <w:iCs/>
          <w:lang w:val="uk-UA"/>
        </w:rPr>
        <w:t xml:space="preserve"> може звертатися до</w:t>
      </w:r>
      <w:r w:rsidR="004B13AD" w:rsidRPr="003D5E1C">
        <w:rPr>
          <w:rFonts w:ascii="Calibri" w:hAnsi="Calibri" w:cs="Calibri"/>
          <w:b/>
          <w:bCs/>
          <w:iCs/>
          <w:lang w:val="uk-UA"/>
        </w:rPr>
        <w:t xml:space="preserve"> організації</w:t>
      </w:r>
      <w:r w:rsidR="0037176C" w:rsidRPr="003D5E1C">
        <w:rPr>
          <w:rFonts w:ascii="Calibri" w:hAnsi="Calibri" w:cs="Calibri"/>
          <w:b/>
          <w:bCs/>
          <w:iCs/>
          <w:lang w:val="uk-UA"/>
        </w:rPr>
        <w:t xml:space="preserve">, що виконує </w:t>
      </w:r>
      <w:proofErr w:type="spellStart"/>
      <w:r w:rsidR="0037176C" w:rsidRPr="003D5E1C">
        <w:rPr>
          <w:rFonts w:ascii="Calibri" w:hAnsi="Calibri" w:cs="Calibri"/>
          <w:b/>
          <w:bCs/>
          <w:iCs/>
          <w:lang w:val="uk-UA"/>
        </w:rPr>
        <w:t>проєкт</w:t>
      </w:r>
      <w:proofErr w:type="spellEnd"/>
      <w:r w:rsidRPr="003D5E1C">
        <w:rPr>
          <w:rFonts w:ascii="Calibri" w:hAnsi="Calibri" w:cs="Calibri"/>
          <w:b/>
          <w:bCs/>
          <w:iCs/>
          <w:lang w:val="uk-UA"/>
        </w:rPr>
        <w:t xml:space="preserve"> за додатковими роз</w:t>
      </w:r>
      <w:r w:rsidR="00D338A1" w:rsidRPr="003D5E1C">
        <w:rPr>
          <w:rFonts w:ascii="Calibri" w:hAnsi="Calibri" w:cs="Calibri"/>
          <w:b/>
          <w:bCs/>
          <w:iCs/>
          <w:lang w:val="uk-UA"/>
        </w:rPr>
        <w:t>’</w:t>
      </w:r>
      <w:r w:rsidRPr="003D5E1C">
        <w:rPr>
          <w:rFonts w:ascii="Calibri" w:hAnsi="Calibri" w:cs="Calibri"/>
          <w:b/>
          <w:bCs/>
          <w:iCs/>
          <w:lang w:val="uk-UA"/>
        </w:rPr>
        <w:t xml:space="preserve">ясненнями і матеріалами, які стосуються </w:t>
      </w:r>
      <w:proofErr w:type="spellStart"/>
      <w:r w:rsidR="00503B12" w:rsidRPr="003D5E1C">
        <w:rPr>
          <w:rFonts w:ascii="Calibri" w:hAnsi="Calibri" w:cs="Calibri"/>
          <w:b/>
          <w:bCs/>
          <w:iCs/>
          <w:lang w:val="uk-UA"/>
        </w:rPr>
        <w:t>проєк</w:t>
      </w:r>
      <w:r w:rsidRPr="003D5E1C">
        <w:rPr>
          <w:rFonts w:ascii="Calibri" w:hAnsi="Calibri" w:cs="Calibri"/>
          <w:b/>
          <w:bCs/>
          <w:iCs/>
          <w:lang w:val="uk-UA"/>
        </w:rPr>
        <w:t>ту</w:t>
      </w:r>
      <w:proofErr w:type="spellEnd"/>
      <w:r w:rsidRPr="003D5E1C">
        <w:rPr>
          <w:rFonts w:ascii="Calibri" w:hAnsi="Calibri" w:cs="Calibri"/>
          <w:b/>
          <w:bCs/>
          <w:iCs/>
          <w:lang w:val="uk-UA"/>
        </w:rPr>
        <w:t>.</w:t>
      </w:r>
      <w:bookmarkStart w:id="3" w:name="OLE_LINK9"/>
      <w:bookmarkEnd w:id="3"/>
    </w:p>
    <w:p w14:paraId="6C84FB66" w14:textId="7EF418AC" w:rsidR="00AA2C57" w:rsidRPr="003D5E1C" w:rsidRDefault="00AA2C57">
      <w:pPr>
        <w:tabs>
          <w:tab w:val="left" w:pos="993"/>
        </w:tabs>
        <w:spacing w:line="235" w:lineRule="auto"/>
        <w:ind w:firstLine="709"/>
        <w:jc w:val="both"/>
        <w:rPr>
          <w:rFonts w:ascii="Calibri" w:hAnsi="Calibri" w:cs="Calibri"/>
          <w:b/>
          <w:lang w:val="uk-UA"/>
        </w:rPr>
      </w:pPr>
    </w:p>
    <w:sectPr w:rsidR="00AA2C57" w:rsidRPr="003D5E1C" w:rsidSect="00B42CC7">
      <w:pgSz w:w="11905" w:h="16837"/>
      <w:pgMar w:top="993" w:right="706" w:bottom="993" w:left="993" w:header="709" w:footer="709" w:gutter="0"/>
      <w:cols w:space="720"/>
      <w15:footnoteColumns w:val="1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297C610" w16cex:dateUtc="2020-10-27T21:51:00Z"/>
  <w16cex:commentExtensible w16cex:durableId="1291D05A" w16cex:dateUtc="2020-10-27T21:48:00Z"/>
  <w16cex:commentExtensible w16cex:durableId="5249FE2C" w16cex:dateUtc="2020-10-28T09:42:00Z"/>
  <w16cex:commentExtensible w16cex:durableId="6E3A9D8F" w16cex:dateUtc="2020-10-27T21:51:00Z"/>
  <w16cex:commentExtensible w16cex:durableId="4A5C854B" w16cex:dateUtc="2020-10-27T19:30:00Z"/>
  <w16cex:commentExtensible w16cex:durableId="535A62F8" w16cex:dateUtc="2020-10-27T21:45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CDCD02D" w16cid:durableId="6297C610"/>
  <w16cid:commentId w16cid:paraId="28D57A96" w16cid:durableId="37C1CF1C"/>
  <w16cid:commentId w16cid:paraId="1AB094BF" w16cid:durableId="1291D05A"/>
  <w16cid:commentId w16cid:paraId="72F4C74C" w16cid:durableId="5249FE2C"/>
  <w16cid:commentId w16cid:paraId="364CCEE2" w16cid:durableId="23342186"/>
  <w16cid:commentId w16cid:paraId="76CD8916" w16cid:durableId="23342187"/>
  <w16cid:commentId w16cid:paraId="5B04A022" w16cid:durableId="6E3A9D8F"/>
  <w16cid:commentId w16cid:paraId="6EEB93EF" w16cid:durableId="23342188"/>
  <w16cid:commentId w16cid:paraId="531D256B" w16cid:durableId="4A5C854B"/>
  <w16cid:commentId w16cid:paraId="620ECFBA" w16cid:durableId="535A62F8"/>
  <w16cid:commentId w16cid:paraId="1B858282" w16cid:durableId="5CD9CFE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B40F9A" w14:textId="77777777" w:rsidR="00F45D7C" w:rsidRDefault="00F45D7C">
      <w:r>
        <w:separator/>
      </w:r>
    </w:p>
  </w:endnote>
  <w:endnote w:type="continuationSeparator" w:id="0">
    <w:p w14:paraId="0057F90C" w14:textId="77777777" w:rsidR="00F45D7C" w:rsidRDefault="00F45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B32BE" w14:textId="77777777" w:rsidR="00606827" w:rsidRDefault="00606827">
    <w:pPr>
      <w:pStyle w:val="17"/>
      <w:rPr>
        <w:rFonts w:ascii="Arial" w:eastAsia="Arial" w:hAnsi="Arial" w:cs="Arial"/>
        <w:sz w:val="20"/>
        <w:lang w:val="uk-UA"/>
      </w:rPr>
    </w:pPr>
    <w:r>
      <w:rPr>
        <w:noProof/>
        <w:lang w:val="uk-UA"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2DCEC42F" wp14:editId="704913D1">
              <wp:simplePos x="0" y="0"/>
              <wp:positionH relativeFrom="column">
                <wp:posOffset>6151245</wp:posOffset>
              </wp:positionH>
              <wp:positionV relativeFrom="paragraph">
                <wp:posOffset>635</wp:posOffset>
              </wp:positionV>
              <wp:extent cx="278765" cy="174625"/>
              <wp:effectExtent l="0" t="635" r="0" b="0"/>
              <wp:wrapSquare wrapText="largest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765" cy="174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FEB76B" w14:textId="77777777" w:rsidR="00606827" w:rsidRDefault="00606827">
                          <w:pPr>
                            <w:pStyle w:val="17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PAGE \*Arabic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974BB6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EC42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84.35pt;margin-top:.05pt;width:21.95pt;height:13.75pt;z-index: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" stroked="f">
              <v:textbox inset="0,0,0,0">
                <w:txbxContent>
                  <w:p w14:paraId="66FEB76B" w14:textId="77777777" w:rsidR="00606827" w:rsidRDefault="00606827">
                    <w:pPr>
                      <w:pStyle w:val="17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PAGE \*Arabic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974BB6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side="largest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73EBBA" w14:textId="77777777" w:rsidR="00606827" w:rsidRDefault="0060682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C4DFB" w14:textId="77777777" w:rsidR="00606827" w:rsidRDefault="00606827">
    <w:pPr>
      <w:pStyle w:val="17"/>
      <w:rPr>
        <w:rFonts w:ascii="Arial" w:eastAsia="Arial" w:hAnsi="Arial" w:cs="Arial"/>
        <w:sz w:val="20"/>
        <w:lang w:val="uk-UA"/>
      </w:rPr>
    </w:pPr>
    <w:r>
      <w:rPr>
        <w:noProof/>
        <w:lang w:val="uk-UA"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43AFFA20" wp14:editId="511B6A6D">
              <wp:simplePos x="0" y="0"/>
              <wp:positionH relativeFrom="column">
                <wp:posOffset>5930900</wp:posOffset>
              </wp:positionH>
              <wp:positionV relativeFrom="paragraph">
                <wp:posOffset>635</wp:posOffset>
              </wp:positionV>
              <wp:extent cx="278765" cy="174625"/>
              <wp:effectExtent l="0" t="635" r="635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765" cy="174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CEE989" w14:textId="77777777" w:rsidR="00606827" w:rsidRDefault="00606827">
                          <w:pPr>
                            <w:pStyle w:val="17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PAGE \*Arabic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974BB6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AFFA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67pt;margin-top:.05pt;width:21.95pt;height:13.75pt;z-index:2516567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" stroked="f">
              <v:textbox inset="0,0,0,0">
                <w:txbxContent>
                  <w:p w14:paraId="69CEE989" w14:textId="77777777" w:rsidR="00606827" w:rsidRDefault="00606827">
                    <w:pPr>
                      <w:pStyle w:val="17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PAGE \*Arabic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974BB6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side="largest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6EC81" w14:textId="77777777" w:rsidR="00606827" w:rsidRDefault="0060682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1B093" w14:textId="77777777" w:rsidR="00F45D7C" w:rsidRDefault="00F45D7C">
      <w:r>
        <w:separator/>
      </w:r>
    </w:p>
  </w:footnote>
  <w:footnote w:type="continuationSeparator" w:id="0">
    <w:p w14:paraId="21FE8067" w14:textId="77777777" w:rsidR="00F45D7C" w:rsidRDefault="00F45D7C">
      <w:r>
        <w:continuationSeparator/>
      </w:r>
    </w:p>
  </w:footnote>
  <w:footnote w:id="1">
    <w:p w14:paraId="5CFE78A8" w14:textId="2975CEA5" w:rsidR="000B0294" w:rsidRPr="00B0780E" w:rsidRDefault="004F3B2E" w:rsidP="00B42CC7">
      <w:pPr>
        <w:pStyle w:val="13"/>
        <w:tabs>
          <w:tab w:val="left" w:pos="851"/>
        </w:tabs>
        <w:jc w:val="both"/>
        <w:rPr>
          <w:rFonts w:asciiTheme="minorHAnsi" w:hAnsiTheme="minorHAnsi" w:cstheme="minorHAnsi"/>
          <w:sz w:val="18"/>
          <w:szCs w:val="18"/>
          <w:lang w:val="uk-UA"/>
        </w:rPr>
      </w:pPr>
      <w:r w:rsidRPr="003D5E1C">
        <w:rPr>
          <w:rStyle w:val="FootnoteReference"/>
          <w:rFonts w:asciiTheme="minorHAnsi" w:hAnsiTheme="minorHAnsi" w:cstheme="minorHAnsi"/>
          <w:sz w:val="18"/>
          <w:szCs w:val="18"/>
          <w:lang w:val="uk-UA"/>
        </w:rPr>
        <w:footnoteRef/>
      </w:r>
      <w:r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 </w:t>
      </w:r>
      <w:r w:rsidR="000B0294"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Змістовний звіт разом із додатками подається виконавцем </w:t>
      </w:r>
      <w:proofErr w:type="spellStart"/>
      <w:r w:rsidR="000B0294" w:rsidRPr="003D5E1C">
        <w:rPr>
          <w:rFonts w:asciiTheme="minorHAnsi" w:hAnsiTheme="minorHAnsi" w:cstheme="minorHAnsi"/>
          <w:sz w:val="18"/>
          <w:szCs w:val="18"/>
          <w:lang w:val="uk-UA"/>
        </w:rPr>
        <w:t>проєкту</w:t>
      </w:r>
      <w:proofErr w:type="spellEnd"/>
      <w:r w:rsidR="000B0294"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 </w:t>
      </w:r>
      <w:r w:rsidR="000B0294" w:rsidRPr="003D5E1C">
        <w:rPr>
          <w:rFonts w:asciiTheme="minorHAnsi" w:hAnsiTheme="minorHAnsi" w:cstheme="minorHAnsi"/>
          <w:b/>
          <w:bCs/>
          <w:sz w:val="18"/>
          <w:szCs w:val="18"/>
          <w:u w:val="single"/>
          <w:lang w:val="uk-UA"/>
        </w:rPr>
        <w:t>в електронному вигляді</w:t>
      </w:r>
      <w:r w:rsidR="000B0294"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 на електронну адресу Програми МФВ, що адмініструє відповідний </w:t>
      </w:r>
      <w:proofErr w:type="spellStart"/>
      <w:r w:rsidR="000B0294" w:rsidRPr="003D5E1C">
        <w:rPr>
          <w:rFonts w:asciiTheme="minorHAnsi" w:hAnsiTheme="minorHAnsi" w:cstheme="minorHAnsi"/>
          <w:sz w:val="18"/>
          <w:szCs w:val="18"/>
          <w:lang w:val="uk-UA"/>
        </w:rPr>
        <w:t>проєкт</w:t>
      </w:r>
      <w:proofErr w:type="spellEnd"/>
      <w:r w:rsidR="000B0294"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 у терміни, визначені угодою. </w:t>
      </w:r>
      <w:r w:rsidR="009D786D" w:rsidRPr="003D5E1C">
        <w:rPr>
          <w:rFonts w:asciiTheme="minorHAnsi" w:hAnsiTheme="minorHAnsi" w:cstheme="minorHAnsi"/>
          <w:sz w:val="18"/>
          <w:szCs w:val="18"/>
          <w:lang w:val="uk-UA"/>
        </w:rPr>
        <w:t>Також</w:t>
      </w:r>
      <w:r w:rsidR="000B0294"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 до </w:t>
      </w:r>
      <w:r w:rsidR="009D786D"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звіту </w:t>
      </w:r>
      <w:r w:rsidR="000B0294"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слід </w:t>
      </w:r>
      <w:r w:rsidR="009D786D" w:rsidRPr="003D5E1C">
        <w:rPr>
          <w:rFonts w:asciiTheme="minorHAnsi" w:hAnsiTheme="minorHAnsi" w:cstheme="minorHAnsi"/>
          <w:sz w:val="18"/>
          <w:szCs w:val="18"/>
          <w:lang w:val="uk-UA"/>
        </w:rPr>
        <w:t>дода</w:t>
      </w:r>
      <w:r w:rsidR="000B0294"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ти друковані версії </w:t>
      </w:r>
      <w:r w:rsidR="009D786D"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продуктів та </w:t>
      </w:r>
      <w:r w:rsidR="007D21DD">
        <w:rPr>
          <w:rFonts w:asciiTheme="minorHAnsi" w:hAnsiTheme="minorHAnsi" w:cstheme="minorHAnsi"/>
          <w:sz w:val="18"/>
          <w:szCs w:val="18"/>
          <w:lang w:val="uk-UA"/>
        </w:rPr>
        <w:t xml:space="preserve">інформаційних </w:t>
      </w:r>
      <w:r w:rsidR="009D786D" w:rsidRPr="003D5E1C">
        <w:rPr>
          <w:rFonts w:asciiTheme="minorHAnsi" w:hAnsiTheme="minorHAnsi" w:cstheme="minorHAnsi"/>
          <w:sz w:val="18"/>
          <w:szCs w:val="18"/>
          <w:lang w:val="uk-UA"/>
        </w:rPr>
        <w:t>матеріалів</w:t>
      </w:r>
      <w:r w:rsidR="000B0294" w:rsidRPr="003D5E1C">
        <w:rPr>
          <w:rFonts w:asciiTheme="minorHAnsi" w:hAnsiTheme="minorHAnsi" w:cstheme="minorHAnsi"/>
          <w:sz w:val="18"/>
          <w:szCs w:val="18"/>
          <w:lang w:val="uk-UA"/>
        </w:rPr>
        <w:t>, як</w:t>
      </w:r>
      <w:r w:rsidR="009D786D" w:rsidRPr="003D5E1C">
        <w:rPr>
          <w:rFonts w:asciiTheme="minorHAnsi" w:hAnsiTheme="minorHAnsi" w:cstheme="minorHAnsi"/>
          <w:sz w:val="18"/>
          <w:szCs w:val="18"/>
          <w:lang w:val="uk-UA"/>
        </w:rPr>
        <w:t>і</w:t>
      </w:r>
      <w:r w:rsidR="000B0294"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 друкувал</w:t>
      </w:r>
      <w:r w:rsidR="009D786D" w:rsidRPr="003D5E1C">
        <w:rPr>
          <w:rFonts w:asciiTheme="minorHAnsi" w:hAnsiTheme="minorHAnsi" w:cstheme="minorHAnsi"/>
          <w:sz w:val="18"/>
          <w:szCs w:val="18"/>
          <w:lang w:val="uk-UA"/>
        </w:rPr>
        <w:t>и</w:t>
      </w:r>
      <w:r w:rsidR="000B0294"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ся за кошти </w:t>
      </w:r>
      <w:proofErr w:type="spellStart"/>
      <w:r w:rsidR="000B0294" w:rsidRPr="003D5E1C">
        <w:rPr>
          <w:rFonts w:asciiTheme="minorHAnsi" w:hAnsiTheme="minorHAnsi" w:cstheme="minorHAnsi"/>
          <w:sz w:val="18"/>
          <w:szCs w:val="18"/>
          <w:lang w:val="uk-UA"/>
        </w:rPr>
        <w:t>проєкту</w:t>
      </w:r>
      <w:proofErr w:type="spellEnd"/>
      <w:r w:rsidR="000B0294"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  (5 примірників</w:t>
      </w:r>
      <w:r w:rsidR="00B0780E">
        <w:rPr>
          <w:rFonts w:asciiTheme="minorHAnsi" w:hAnsiTheme="minorHAnsi" w:cstheme="minorHAnsi"/>
          <w:sz w:val="18"/>
          <w:szCs w:val="18"/>
          <w:lang w:val="uk-UA"/>
        </w:rPr>
        <w:t>,</w:t>
      </w:r>
      <w:r w:rsidR="00B0780E" w:rsidRPr="00B0780E">
        <w:rPr>
          <w:rFonts w:ascii="Calibri" w:hAnsi="Calibri" w:cs="Calibri"/>
          <w:sz w:val="22"/>
          <w:szCs w:val="22"/>
          <w:lang w:val="uk-UA"/>
        </w:rPr>
        <w:t xml:space="preserve"> </w:t>
      </w:r>
      <w:r w:rsidR="00B0780E" w:rsidRPr="00CB1EA7">
        <w:rPr>
          <w:rFonts w:ascii="Calibri" w:hAnsi="Calibri" w:cs="Calibri"/>
          <w:sz w:val="18"/>
          <w:szCs w:val="18"/>
          <w:lang w:val="uk-UA"/>
        </w:rPr>
        <w:t>якщо інш</w:t>
      </w:r>
      <w:r w:rsidR="00B0780E">
        <w:rPr>
          <w:rFonts w:ascii="Calibri" w:hAnsi="Calibri" w:cs="Calibri"/>
          <w:sz w:val="18"/>
          <w:szCs w:val="18"/>
          <w:lang w:val="uk-UA"/>
        </w:rPr>
        <w:t>а кількість</w:t>
      </w:r>
      <w:r w:rsidR="00B0780E" w:rsidRPr="00CB1EA7">
        <w:rPr>
          <w:rFonts w:ascii="Calibri" w:hAnsi="Calibri" w:cs="Calibri"/>
          <w:sz w:val="18"/>
          <w:szCs w:val="18"/>
          <w:lang w:val="uk-UA"/>
        </w:rPr>
        <w:t xml:space="preserve"> не погоджен</w:t>
      </w:r>
      <w:r w:rsidR="00B0780E">
        <w:rPr>
          <w:rFonts w:ascii="Calibri" w:hAnsi="Calibri" w:cs="Calibri"/>
          <w:sz w:val="18"/>
          <w:szCs w:val="18"/>
          <w:lang w:val="uk-UA"/>
        </w:rPr>
        <w:t>а</w:t>
      </w:r>
      <w:r w:rsidR="00B0780E" w:rsidRPr="00CB1EA7">
        <w:rPr>
          <w:rFonts w:ascii="Calibri" w:hAnsi="Calibri" w:cs="Calibri"/>
          <w:sz w:val="18"/>
          <w:szCs w:val="18"/>
          <w:lang w:val="uk-UA"/>
        </w:rPr>
        <w:t xml:space="preserve"> з Програмою МФВ, що адмініструє відповідний </w:t>
      </w:r>
      <w:proofErr w:type="spellStart"/>
      <w:r w:rsidR="00B0780E" w:rsidRPr="00CB1EA7">
        <w:rPr>
          <w:rFonts w:ascii="Calibri" w:hAnsi="Calibri" w:cs="Calibri"/>
          <w:sz w:val="18"/>
          <w:szCs w:val="18"/>
          <w:lang w:val="uk-UA"/>
        </w:rPr>
        <w:t>проєкт</w:t>
      </w:r>
      <w:proofErr w:type="spellEnd"/>
      <w:r w:rsidR="00B0780E" w:rsidRPr="00CB1EA7">
        <w:rPr>
          <w:rFonts w:ascii="Calibri" w:hAnsi="Calibri" w:cs="Calibri"/>
          <w:sz w:val="18"/>
          <w:szCs w:val="18"/>
          <w:lang w:val="uk-UA"/>
        </w:rPr>
        <w:t>)</w:t>
      </w:r>
      <w:r w:rsidR="000B0294" w:rsidRPr="00B0780E">
        <w:rPr>
          <w:rFonts w:asciiTheme="minorHAnsi" w:hAnsiTheme="minorHAnsi" w:cstheme="minorHAnsi"/>
          <w:sz w:val="18"/>
          <w:szCs w:val="18"/>
          <w:lang w:val="uk-UA"/>
        </w:rPr>
        <w:t xml:space="preserve">. </w:t>
      </w:r>
    </w:p>
    <w:p w14:paraId="3D94E9BA" w14:textId="6D653A7E" w:rsidR="007D21DD" w:rsidRDefault="007D21DD" w:rsidP="00CB1EA7">
      <w:pPr>
        <w:spacing w:line="235" w:lineRule="auto"/>
        <w:jc w:val="both"/>
        <w:rPr>
          <w:rFonts w:asciiTheme="minorHAnsi" w:hAnsiTheme="minorHAnsi" w:cstheme="minorHAnsi"/>
          <w:b/>
          <w:sz w:val="18"/>
          <w:szCs w:val="18"/>
          <w:lang w:val="uk-UA"/>
        </w:rPr>
      </w:pPr>
      <w:r w:rsidRPr="00CB1EA7">
        <w:rPr>
          <w:rFonts w:asciiTheme="minorHAnsi" w:hAnsiTheme="minorHAnsi" w:cstheme="minorHAnsi"/>
          <w:b/>
          <w:sz w:val="18"/>
          <w:szCs w:val="18"/>
          <w:lang w:val="uk-UA"/>
        </w:rPr>
        <w:t xml:space="preserve">          Жодна </w:t>
      </w:r>
      <w:r>
        <w:rPr>
          <w:rFonts w:asciiTheme="minorHAnsi" w:hAnsiTheme="minorHAnsi" w:cstheme="minorHAnsi"/>
          <w:b/>
          <w:sz w:val="18"/>
          <w:szCs w:val="18"/>
          <w:lang w:val="uk-UA"/>
        </w:rPr>
        <w:t>і</w:t>
      </w:r>
      <w:r w:rsidRPr="00CB1EA7">
        <w:rPr>
          <w:rFonts w:asciiTheme="minorHAnsi" w:hAnsiTheme="minorHAnsi" w:cstheme="minorHAnsi"/>
          <w:b/>
          <w:sz w:val="18"/>
          <w:szCs w:val="18"/>
          <w:lang w:val="uk-UA"/>
        </w:rPr>
        <w:t xml:space="preserve">нформація </w:t>
      </w:r>
      <w:r>
        <w:rPr>
          <w:rFonts w:asciiTheme="minorHAnsi" w:hAnsiTheme="minorHAnsi" w:cstheme="minorHAnsi"/>
          <w:b/>
          <w:sz w:val="18"/>
          <w:szCs w:val="18"/>
          <w:lang w:val="uk-UA"/>
        </w:rPr>
        <w:t>чи</w:t>
      </w:r>
      <w:r w:rsidRPr="00CB1EA7">
        <w:rPr>
          <w:rFonts w:asciiTheme="minorHAnsi" w:hAnsiTheme="minorHAnsi" w:cstheme="minorHAnsi"/>
          <w:b/>
          <w:sz w:val="18"/>
          <w:szCs w:val="18"/>
          <w:lang w:val="uk-UA"/>
        </w:rPr>
        <w:t xml:space="preserve">/та матеріали надані у </w:t>
      </w:r>
      <w:r>
        <w:rPr>
          <w:rFonts w:asciiTheme="minorHAnsi" w:hAnsiTheme="minorHAnsi" w:cstheme="minorHAnsi"/>
          <w:b/>
          <w:sz w:val="18"/>
          <w:szCs w:val="18"/>
          <w:lang w:val="uk-UA"/>
        </w:rPr>
        <w:t xml:space="preserve">змістовному </w:t>
      </w:r>
      <w:r w:rsidRPr="00CB1EA7">
        <w:rPr>
          <w:rFonts w:asciiTheme="minorHAnsi" w:hAnsiTheme="minorHAnsi" w:cstheme="minorHAnsi"/>
          <w:b/>
          <w:sz w:val="18"/>
          <w:szCs w:val="18"/>
          <w:lang w:val="uk-UA"/>
        </w:rPr>
        <w:t xml:space="preserve">звіті не можуть бути опубліковані </w:t>
      </w:r>
      <w:r w:rsidRPr="00CB1EA7">
        <w:rPr>
          <w:rFonts w:asciiTheme="minorHAnsi" w:hAnsiTheme="minorHAnsi" w:cstheme="minorHAnsi"/>
          <w:b/>
          <w:sz w:val="18"/>
          <w:szCs w:val="18"/>
          <w:bdr w:val="none" w:sz="0" w:space="0" w:color="auto" w:frame="1"/>
          <w:shd w:val="clear" w:color="auto" w:fill="FFFFFF"/>
          <w:lang w:val="uk-UA"/>
        </w:rPr>
        <w:t xml:space="preserve">МФВ </w:t>
      </w:r>
      <w:r w:rsidRPr="00CB1EA7">
        <w:rPr>
          <w:rFonts w:asciiTheme="minorHAnsi" w:hAnsiTheme="minorHAnsi" w:cstheme="minorHAnsi"/>
          <w:b/>
          <w:sz w:val="18"/>
          <w:szCs w:val="18"/>
          <w:lang w:val="uk-UA"/>
        </w:rPr>
        <w:t xml:space="preserve">без згоди організації – </w:t>
      </w:r>
      <w:proofErr w:type="spellStart"/>
      <w:r w:rsidRPr="00CB1EA7">
        <w:rPr>
          <w:rFonts w:asciiTheme="minorHAnsi" w:hAnsiTheme="minorHAnsi" w:cstheme="minorHAnsi"/>
          <w:b/>
          <w:sz w:val="18"/>
          <w:szCs w:val="18"/>
          <w:lang w:val="uk-UA"/>
        </w:rPr>
        <w:t>грантоотримувача</w:t>
      </w:r>
      <w:proofErr w:type="spellEnd"/>
      <w:r w:rsidRPr="00CB1EA7">
        <w:rPr>
          <w:rFonts w:asciiTheme="minorHAnsi" w:hAnsiTheme="minorHAnsi" w:cstheme="minorHAnsi"/>
          <w:b/>
          <w:sz w:val="18"/>
          <w:szCs w:val="18"/>
          <w:lang w:val="uk-UA"/>
        </w:rPr>
        <w:t>.</w:t>
      </w:r>
    </w:p>
    <w:p w14:paraId="137684CA" w14:textId="44D0E8E3" w:rsidR="007D21DD" w:rsidRPr="00CB1EA7" w:rsidRDefault="007D21DD" w:rsidP="00CB1EA7">
      <w:pPr>
        <w:spacing w:line="235" w:lineRule="auto"/>
        <w:ind w:firstLine="426"/>
        <w:jc w:val="both"/>
        <w:rPr>
          <w:rFonts w:asciiTheme="minorHAnsi" w:hAnsiTheme="minorHAnsi" w:cstheme="minorHAnsi"/>
          <w:b/>
          <w:sz w:val="18"/>
          <w:szCs w:val="18"/>
          <w:lang w:val="uk-UA"/>
        </w:rPr>
      </w:pPr>
      <w:r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Надана у змістовному звіті інформація має відповідати інформації у фінансовому звіті. Фінансові звіти оформлюються за спеціальними формами, які розміщені на </w:t>
      </w:r>
      <w:hyperlink r:id="rId1" w:history="1">
        <w:proofErr w:type="spellStart"/>
        <w:r w:rsidRPr="003D5E1C">
          <w:rPr>
            <w:rStyle w:val="Hyperlink"/>
            <w:rFonts w:asciiTheme="minorHAnsi" w:hAnsiTheme="minorHAnsi" w:cstheme="minorHAnsi"/>
            <w:sz w:val="18"/>
            <w:szCs w:val="18"/>
            <w:lang w:val="uk-UA"/>
          </w:rPr>
          <w:t>вебсайті</w:t>
        </w:r>
        <w:proofErr w:type="spellEnd"/>
        <w:r w:rsidRPr="003D5E1C">
          <w:rPr>
            <w:rStyle w:val="Hyperlink"/>
            <w:rFonts w:asciiTheme="minorHAnsi" w:hAnsiTheme="minorHAnsi" w:cstheme="minorHAnsi"/>
            <w:sz w:val="18"/>
            <w:szCs w:val="18"/>
            <w:lang w:val="uk-UA"/>
          </w:rPr>
          <w:t xml:space="preserve"> МФВ</w:t>
        </w:r>
      </w:hyperlink>
      <w:r w:rsidRPr="003D5E1C">
        <w:rPr>
          <w:rFonts w:asciiTheme="minorHAnsi" w:hAnsiTheme="minorHAnsi" w:cstheme="minorHAnsi"/>
          <w:sz w:val="18"/>
          <w:szCs w:val="18"/>
          <w:lang w:val="uk-UA"/>
        </w:rPr>
        <w:t>.</w:t>
      </w:r>
    </w:p>
    <w:p w14:paraId="48264095" w14:textId="5CB50230" w:rsidR="004F3B2E" w:rsidRPr="003D5E1C" w:rsidRDefault="004F3B2E" w:rsidP="00CB1EA7">
      <w:pPr>
        <w:pStyle w:val="13"/>
        <w:tabs>
          <w:tab w:val="left" w:pos="851"/>
        </w:tabs>
        <w:jc w:val="both"/>
        <w:rPr>
          <w:rFonts w:asciiTheme="minorHAnsi" w:hAnsiTheme="minorHAnsi" w:cstheme="minorHAnsi"/>
          <w:sz w:val="18"/>
          <w:szCs w:val="18"/>
          <w:lang w:val="uk-UA"/>
        </w:rPr>
      </w:pPr>
    </w:p>
  </w:footnote>
  <w:footnote w:id="2">
    <w:p w14:paraId="5983BC76" w14:textId="1BA8CDDD" w:rsidR="000B0294" w:rsidRPr="003D5E1C" w:rsidRDefault="000B0294">
      <w:pPr>
        <w:pStyle w:val="FootnoteText"/>
        <w:rPr>
          <w:lang w:val="uk-UA"/>
        </w:rPr>
      </w:pPr>
      <w:r w:rsidRPr="003D5E1C">
        <w:rPr>
          <w:rStyle w:val="FootnoteReference"/>
          <w:rFonts w:asciiTheme="minorHAnsi" w:hAnsiTheme="minorHAnsi" w:cstheme="minorHAnsi"/>
          <w:sz w:val="18"/>
          <w:szCs w:val="18"/>
          <w:lang w:val="uk-UA"/>
        </w:rPr>
        <w:sym w:font="Symbol" w:char="F032"/>
      </w:r>
      <w:r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 </w:t>
      </w:r>
      <w:r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Звітний період  –  це період від початку </w:t>
      </w:r>
      <w:proofErr w:type="spellStart"/>
      <w:r w:rsidRPr="003D5E1C">
        <w:rPr>
          <w:rFonts w:asciiTheme="minorHAnsi" w:hAnsiTheme="minorHAnsi" w:cstheme="minorHAnsi"/>
          <w:sz w:val="18"/>
          <w:szCs w:val="18"/>
          <w:lang w:val="uk-UA"/>
        </w:rPr>
        <w:t>проєкту</w:t>
      </w:r>
      <w:proofErr w:type="spellEnd"/>
      <w:r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 до дати подання фінансового та змістовного звітів (проміжного (-</w:t>
      </w:r>
      <w:proofErr w:type="spellStart"/>
      <w:r w:rsidRPr="003D5E1C">
        <w:rPr>
          <w:rFonts w:asciiTheme="minorHAnsi" w:hAnsiTheme="minorHAnsi" w:cstheme="minorHAnsi"/>
          <w:sz w:val="18"/>
          <w:szCs w:val="18"/>
          <w:lang w:val="uk-UA"/>
        </w:rPr>
        <w:t>их</w:t>
      </w:r>
      <w:proofErr w:type="spellEnd"/>
      <w:r w:rsidRPr="003D5E1C">
        <w:rPr>
          <w:rFonts w:asciiTheme="minorHAnsi" w:hAnsiTheme="minorHAnsi" w:cstheme="minorHAnsi"/>
          <w:sz w:val="18"/>
          <w:szCs w:val="18"/>
          <w:lang w:val="uk-UA"/>
        </w:rPr>
        <w:t>) чи фінального).</w:t>
      </w:r>
    </w:p>
  </w:footnote>
  <w:footnote w:id="3">
    <w:p w14:paraId="11D5292A" w14:textId="7F69F084" w:rsidR="00177B90" w:rsidRPr="00CB1EA7" w:rsidRDefault="00177B90">
      <w:pPr>
        <w:pStyle w:val="FootnoteText"/>
        <w:rPr>
          <w:lang w:val="uk-UA"/>
        </w:rPr>
      </w:pPr>
      <w:r w:rsidRPr="00177B90">
        <w:rPr>
          <w:rStyle w:val="FootnoteReference"/>
        </w:rPr>
        <w:sym w:font="Symbol" w:char="F02A"/>
      </w:r>
      <w:r w:rsidRPr="00CB1EA7">
        <w:rPr>
          <w:lang w:val="uk-UA"/>
        </w:rPr>
        <w:t xml:space="preserve"> </w:t>
      </w:r>
      <w:r>
        <w:rPr>
          <w:lang w:val="uk-UA"/>
        </w:rPr>
        <w:t xml:space="preserve">Тут і </w:t>
      </w:r>
      <w:r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 далі питання позначені </w:t>
      </w:r>
      <w:r>
        <w:rPr>
          <w:rFonts w:asciiTheme="minorHAnsi" w:hAnsiTheme="minorHAnsi" w:cstheme="minorHAnsi"/>
          <w:sz w:val="18"/>
          <w:szCs w:val="18"/>
          <w:lang w:val="uk-UA"/>
        </w:rPr>
        <w:t xml:space="preserve">зірочкою </w:t>
      </w:r>
      <w:r w:rsidRPr="003D5E1C">
        <w:rPr>
          <w:rFonts w:asciiTheme="minorHAnsi" w:hAnsiTheme="minorHAnsi" w:cstheme="minorHAnsi"/>
          <w:sz w:val="18"/>
          <w:szCs w:val="18"/>
          <w:lang w:val="uk-UA"/>
        </w:rPr>
        <w:t>, стосуються тільки фінального звіту.</w:t>
      </w:r>
    </w:p>
  </w:footnote>
  <w:footnote w:id="4">
    <w:p w14:paraId="0A21957A" w14:textId="1445C2B5" w:rsidR="00D77F5A" w:rsidRPr="003D5E1C" w:rsidRDefault="00D77F5A">
      <w:pPr>
        <w:pStyle w:val="FootnoteText"/>
        <w:rPr>
          <w:rFonts w:asciiTheme="minorHAnsi" w:hAnsiTheme="minorHAnsi" w:cstheme="minorHAnsi"/>
          <w:sz w:val="18"/>
          <w:szCs w:val="18"/>
          <w:lang w:val="uk-UA"/>
        </w:rPr>
      </w:pPr>
      <w:r w:rsidRPr="003D5E1C">
        <w:rPr>
          <w:rStyle w:val="FootnoteReference"/>
          <w:rFonts w:asciiTheme="minorHAnsi" w:hAnsiTheme="minorHAnsi" w:cstheme="minorHAnsi"/>
          <w:sz w:val="18"/>
          <w:szCs w:val="18"/>
          <w:lang w:val="uk-UA"/>
        </w:rPr>
        <w:sym w:font="Symbol" w:char="F034"/>
      </w:r>
      <w:r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 </w:t>
      </w:r>
      <w:r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У цих колонках наводиться інформація, яка містилася у </w:t>
      </w:r>
      <w:proofErr w:type="spellStart"/>
      <w:r w:rsidRPr="003D5E1C">
        <w:rPr>
          <w:rFonts w:asciiTheme="minorHAnsi" w:hAnsiTheme="minorHAnsi" w:cstheme="minorHAnsi"/>
          <w:sz w:val="18"/>
          <w:szCs w:val="18"/>
          <w:lang w:val="uk-UA"/>
        </w:rPr>
        <w:t>проєктній</w:t>
      </w:r>
      <w:proofErr w:type="spellEnd"/>
      <w:r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 пропозиції, що подавалася на розгляд МФВ.</w:t>
      </w:r>
    </w:p>
  </w:footnote>
  <w:footnote w:id="5">
    <w:p w14:paraId="77277153" w14:textId="12B12335" w:rsidR="00D77F5A" w:rsidRPr="003D5E1C" w:rsidRDefault="00D77F5A" w:rsidP="00B42CC7">
      <w:pPr>
        <w:pStyle w:val="13"/>
        <w:tabs>
          <w:tab w:val="left" w:pos="851"/>
        </w:tabs>
        <w:jc w:val="both"/>
        <w:rPr>
          <w:rFonts w:asciiTheme="minorHAnsi" w:hAnsiTheme="minorHAnsi" w:cstheme="minorHAnsi"/>
          <w:sz w:val="18"/>
          <w:szCs w:val="18"/>
          <w:lang w:val="uk-UA"/>
        </w:rPr>
      </w:pPr>
      <w:r w:rsidRPr="003D5E1C">
        <w:rPr>
          <w:rStyle w:val="FootnoteReference"/>
          <w:rFonts w:asciiTheme="minorHAnsi" w:hAnsiTheme="minorHAnsi" w:cstheme="minorHAnsi"/>
          <w:sz w:val="18"/>
          <w:szCs w:val="18"/>
          <w:lang w:val="uk-UA"/>
        </w:rPr>
        <w:sym w:font="Symbol" w:char="F035"/>
      </w:r>
      <w:r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 </w:t>
      </w:r>
      <w:r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У цих колонках наводиться інформація, яка свідчить про фактичний стан реалізації </w:t>
      </w:r>
      <w:proofErr w:type="spellStart"/>
      <w:r w:rsidRPr="003D5E1C">
        <w:rPr>
          <w:rFonts w:asciiTheme="minorHAnsi" w:hAnsiTheme="minorHAnsi" w:cstheme="minorHAnsi"/>
          <w:sz w:val="18"/>
          <w:szCs w:val="18"/>
          <w:lang w:val="uk-UA"/>
        </w:rPr>
        <w:t>проєкту</w:t>
      </w:r>
      <w:proofErr w:type="spellEnd"/>
      <w:r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 на момент звітування</w:t>
      </w:r>
      <w:r w:rsidR="00823821" w:rsidRPr="003D5E1C">
        <w:rPr>
          <w:rFonts w:asciiTheme="minorHAnsi" w:hAnsiTheme="minorHAnsi" w:cstheme="minorHAnsi"/>
          <w:sz w:val="18"/>
          <w:szCs w:val="18"/>
          <w:lang w:val="uk-UA"/>
        </w:rPr>
        <w:t>.</w:t>
      </w:r>
    </w:p>
  </w:footnote>
  <w:footnote w:id="6">
    <w:p w14:paraId="32BFCFA6" w14:textId="0F2172E1" w:rsidR="00D77F5A" w:rsidRPr="003D5E1C" w:rsidRDefault="00D77F5A" w:rsidP="00B54628">
      <w:pPr>
        <w:pStyle w:val="FootnoteText"/>
        <w:ind w:left="0" w:firstLine="1"/>
        <w:rPr>
          <w:lang w:val="uk-UA"/>
        </w:rPr>
      </w:pPr>
      <w:r w:rsidRPr="003D5E1C">
        <w:rPr>
          <w:rStyle w:val="FootnoteReference"/>
          <w:rFonts w:asciiTheme="minorHAnsi" w:hAnsiTheme="minorHAnsi" w:cstheme="minorHAnsi"/>
          <w:sz w:val="18"/>
          <w:szCs w:val="18"/>
          <w:lang w:val="uk-UA"/>
        </w:rPr>
        <w:sym w:font="Symbol" w:char="F036"/>
      </w:r>
      <w:r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 </w:t>
      </w:r>
      <w:r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Приклади продуктів </w:t>
      </w:r>
      <w:proofErr w:type="spellStart"/>
      <w:r w:rsidRPr="003D5E1C">
        <w:rPr>
          <w:rFonts w:asciiTheme="minorHAnsi" w:hAnsiTheme="minorHAnsi" w:cstheme="minorHAnsi"/>
          <w:sz w:val="18"/>
          <w:szCs w:val="18"/>
          <w:lang w:val="uk-UA"/>
        </w:rPr>
        <w:t>проєкту</w:t>
      </w:r>
      <w:proofErr w:type="spellEnd"/>
      <w:r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: </w:t>
      </w:r>
      <w:r w:rsidR="00823821"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аналітичні матеріали, </w:t>
      </w:r>
      <w:r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підготовлені </w:t>
      </w:r>
      <w:proofErr w:type="spellStart"/>
      <w:r w:rsidRPr="003D5E1C">
        <w:rPr>
          <w:rFonts w:asciiTheme="minorHAnsi" w:hAnsiTheme="minorHAnsi" w:cstheme="minorHAnsi"/>
          <w:sz w:val="18"/>
          <w:szCs w:val="18"/>
          <w:lang w:val="uk-UA"/>
        </w:rPr>
        <w:t>драфти</w:t>
      </w:r>
      <w:proofErr w:type="spellEnd"/>
      <w:r w:rsidR="007E6FE8" w:rsidRPr="00CB1EA7">
        <w:rPr>
          <w:rFonts w:asciiTheme="minorHAnsi" w:hAnsiTheme="minorHAnsi" w:cstheme="minorHAnsi"/>
          <w:sz w:val="18"/>
          <w:szCs w:val="18"/>
          <w:lang w:val="uk-UA"/>
        </w:rPr>
        <w:t>/</w:t>
      </w:r>
      <w:r w:rsidR="007E6FE8">
        <w:rPr>
          <w:rFonts w:asciiTheme="minorHAnsi" w:hAnsiTheme="minorHAnsi" w:cstheme="minorHAnsi"/>
          <w:sz w:val="18"/>
          <w:szCs w:val="18"/>
          <w:lang w:val="uk-UA"/>
        </w:rPr>
        <w:t>тексти</w:t>
      </w:r>
      <w:r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 </w:t>
      </w:r>
      <w:proofErr w:type="spellStart"/>
      <w:r w:rsidRPr="003D5E1C">
        <w:rPr>
          <w:rFonts w:asciiTheme="minorHAnsi" w:hAnsiTheme="minorHAnsi" w:cstheme="minorHAnsi"/>
          <w:sz w:val="18"/>
          <w:szCs w:val="18"/>
          <w:lang w:val="uk-UA"/>
        </w:rPr>
        <w:t>законопроєктів</w:t>
      </w:r>
      <w:proofErr w:type="spellEnd"/>
      <w:r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, </w:t>
      </w:r>
      <w:proofErr w:type="spellStart"/>
      <w:r w:rsidRPr="003D5E1C">
        <w:rPr>
          <w:rFonts w:asciiTheme="minorHAnsi" w:hAnsiTheme="minorHAnsi" w:cstheme="minorHAnsi"/>
          <w:sz w:val="18"/>
          <w:szCs w:val="18"/>
          <w:lang w:val="uk-UA"/>
        </w:rPr>
        <w:t>проєкти</w:t>
      </w:r>
      <w:proofErr w:type="spellEnd"/>
      <w:r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 рішень місцевої ради, доповіді, розроблені методики, </w:t>
      </w:r>
      <w:proofErr w:type="spellStart"/>
      <w:r w:rsidRPr="003D5E1C">
        <w:rPr>
          <w:rFonts w:asciiTheme="minorHAnsi" w:hAnsiTheme="minorHAnsi" w:cstheme="minorHAnsi"/>
          <w:sz w:val="18"/>
          <w:szCs w:val="18"/>
          <w:lang w:val="uk-UA"/>
        </w:rPr>
        <w:t>know-how</w:t>
      </w:r>
      <w:proofErr w:type="spellEnd"/>
      <w:r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, аналітичні та інформаційні матеріали, книжки, медіа-продукти, пересувні виставки, </w:t>
      </w:r>
      <w:proofErr w:type="spellStart"/>
      <w:r w:rsidR="00FD5935" w:rsidRPr="003D5E1C">
        <w:rPr>
          <w:rFonts w:asciiTheme="minorHAnsi" w:hAnsiTheme="minorHAnsi" w:cstheme="minorHAnsi"/>
          <w:sz w:val="18"/>
          <w:szCs w:val="18"/>
          <w:lang w:val="uk-UA"/>
        </w:rPr>
        <w:t>вебсайти</w:t>
      </w:r>
      <w:proofErr w:type="spellEnd"/>
      <w:r w:rsidRPr="003D5E1C">
        <w:rPr>
          <w:rFonts w:asciiTheme="minorHAnsi" w:hAnsiTheme="minorHAnsi" w:cstheme="minorHAnsi"/>
          <w:sz w:val="18"/>
          <w:szCs w:val="18"/>
          <w:lang w:val="uk-UA"/>
        </w:rPr>
        <w:t xml:space="preserve"> тощо.</w:t>
      </w:r>
    </w:p>
  </w:footnote>
  <w:footnote w:id="7">
    <w:p w14:paraId="757FAAB3" w14:textId="7CFA9024" w:rsidR="00177B90" w:rsidRPr="00CB1EA7" w:rsidRDefault="00177B90">
      <w:pPr>
        <w:pStyle w:val="FootnoteText"/>
        <w:rPr>
          <w:rFonts w:asciiTheme="minorHAnsi" w:hAnsiTheme="minorHAnsi" w:cstheme="minorHAnsi"/>
          <w:sz w:val="18"/>
          <w:szCs w:val="18"/>
        </w:rPr>
      </w:pPr>
      <w:r>
        <w:rPr>
          <w:rStyle w:val="FootnoteReference"/>
        </w:rPr>
        <w:t>**</w:t>
      </w:r>
      <w:r>
        <w:t xml:space="preserve"> </w:t>
      </w:r>
      <w:r w:rsidRPr="00CB1EA7">
        <w:rPr>
          <w:rFonts w:asciiTheme="minorHAnsi" w:hAnsiTheme="minorHAnsi" w:cstheme="minorHAnsi"/>
          <w:sz w:val="18"/>
          <w:szCs w:val="18"/>
          <w:lang w:val="uk-UA"/>
        </w:rPr>
        <w:t>Тут і далі, п</w:t>
      </w:r>
      <w:r w:rsidRPr="00AA2C57">
        <w:rPr>
          <w:rFonts w:asciiTheme="minorHAnsi" w:hAnsiTheme="minorHAnsi" w:cstheme="minorHAnsi"/>
          <w:sz w:val="18"/>
          <w:szCs w:val="18"/>
          <w:lang w:val="uk-UA"/>
        </w:rPr>
        <w:t>итання позначені двома зірочками, стосуються тільки проміжного звіту.</w:t>
      </w:r>
    </w:p>
  </w:footnote>
  <w:footnote w:id="8">
    <w:p w14:paraId="5FE878D6" w14:textId="32BE8DBB" w:rsidR="008D1A1D" w:rsidRPr="008D1A1D" w:rsidRDefault="008D1A1D" w:rsidP="008D1A1D">
      <w:pPr>
        <w:pStyle w:val="FootnoteText"/>
        <w:ind w:left="0" w:firstLine="0"/>
        <w:rPr>
          <w:lang w:val="uk-UA"/>
        </w:rPr>
      </w:pPr>
    </w:p>
  </w:footnote>
  <w:footnote w:id="9">
    <w:p w14:paraId="4CA54B66" w14:textId="79BDE630" w:rsidR="001B0C1D" w:rsidRPr="003D5E1C" w:rsidRDefault="001B0C1D" w:rsidP="00B54628">
      <w:pPr>
        <w:pStyle w:val="FootnoteText"/>
        <w:ind w:left="142" w:firstLine="0"/>
        <w:rPr>
          <w:lang w:val="uk-UA"/>
        </w:rPr>
      </w:pPr>
      <w:r w:rsidRPr="003D5E1C">
        <w:rPr>
          <w:rStyle w:val="FootnoteReference"/>
          <w:lang w:val="uk-UA"/>
        </w:rPr>
        <w:sym w:font="Symbol" w:char="F037"/>
      </w:r>
      <w:r w:rsidRPr="003D5E1C">
        <w:rPr>
          <w:lang w:val="uk-UA"/>
        </w:rPr>
        <w:t xml:space="preserve"> </w:t>
      </w:r>
      <w:r w:rsidRPr="003D5E1C">
        <w:rPr>
          <w:rFonts w:asciiTheme="minorHAnsi" w:hAnsiTheme="minorHAnsi" w:cstheme="minorHAnsi"/>
          <w:iCs/>
          <w:color w:val="000000"/>
          <w:spacing w:val="-3"/>
          <w:sz w:val="18"/>
          <w:szCs w:val="18"/>
          <w:shd w:val="clear" w:color="auto" w:fill="FFFFFF"/>
          <w:lang w:val="uk-UA"/>
        </w:rPr>
        <w:t>Усі додатки до звіту мають бути додані у форматі .</w:t>
      </w:r>
      <w:proofErr w:type="spellStart"/>
      <w:r w:rsidRPr="003D5E1C">
        <w:rPr>
          <w:rFonts w:asciiTheme="minorHAnsi" w:hAnsiTheme="minorHAnsi" w:cstheme="minorHAnsi"/>
          <w:iCs/>
          <w:color w:val="000000"/>
          <w:spacing w:val="-3"/>
          <w:sz w:val="18"/>
          <w:szCs w:val="18"/>
          <w:shd w:val="clear" w:color="auto" w:fill="FFFFFF"/>
          <w:lang w:val="uk-UA"/>
        </w:rPr>
        <w:t>doc</w:t>
      </w:r>
      <w:proofErr w:type="spellEnd"/>
      <w:r w:rsidRPr="003D5E1C">
        <w:rPr>
          <w:rFonts w:asciiTheme="minorHAnsi" w:hAnsiTheme="minorHAnsi" w:cstheme="minorHAnsi"/>
          <w:iCs/>
          <w:color w:val="000000"/>
          <w:spacing w:val="-3"/>
          <w:sz w:val="18"/>
          <w:szCs w:val="18"/>
          <w:shd w:val="clear" w:color="auto" w:fill="FFFFFF"/>
          <w:lang w:val="uk-UA"/>
        </w:rPr>
        <w:t>, .</w:t>
      </w:r>
      <w:proofErr w:type="spellStart"/>
      <w:r w:rsidRPr="003D5E1C">
        <w:rPr>
          <w:rFonts w:asciiTheme="minorHAnsi" w:hAnsiTheme="minorHAnsi" w:cstheme="minorHAnsi"/>
          <w:iCs/>
          <w:color w:val="000000"/>
          <w:spacing w:val="-3"/>
          <w:sz w:val="18"/>
          <w:szCs w:val="18"/>
          <w:shd w:val="clear" w:color="auto" w:fill="FFFFFF"/>
          <w:lang w:val="uk-UA"/>
        </w:rPr>
        <w:t>docs</w:t>
      </w:r>
      <w:proofErr w:type="spellEnd"/>
      <w:r w:rsidRPr="003D5E1C">
        <w:rPr>
          <w:rFonts w:asciiTheme="minorHAnsi" w:hAnsiTheme="minorHAnsi" w:cstheme="minorHAnsi"/>
          <w:iCs/>
          <w:color w:val="000000"/>
          <w:spacing w:val="-3"/>
          <w:sz w:val="18"/>
          <w:szCs w:val="18"/>
          <w:shd w:val="clear" w:color="auto" w:fill="FFFFFF"/>
          <w:lang w:val="uk-UA"/>
        </w:rPr>
        <w:t>, .</w:t>
      </w:r>
      <w:proofErr w:type="spellStart"/>
      <w:r w:rsidRPr="003D5E1C">
        <w:rPr>
          <w:rFonts w:asciiTheme="minorHAnsi" w:hAnsiTheme="minorHAnsi" w:cstheme="minorHAnsi"/>
          <w:iCs/>
          <w:color w:val="000000"/>
          <w:spacing w:val="-3"/>
          <w:sz w:val="18"/>
          <w:szCs w:val="18"/>
          <w:shd w:val="clear" w:color="auto" w:fill="FFFFFF"/>
          <w:lang w:val="uk-UA"/>
        </w:rPr>
        <w:t>xls</w:t>
      </w:r>
      <w:proofErr w:type="spellEnd"/>
      <w:r w:rsidRPr="003D5E1C">
        <w:rPr>
          <w:rFonts w:asciiTheme="minorHAnsi" w:hAnsiTheme="minorHAnsi" w:cstheme="minorHAnsi"/>
          <w:iCs/>
          <w:color w:val="000000"/>
          <w:spacing w:val="-3"/>
          <w:sz w:val="18"/>
          <w:szCs w:val="18"/>
          <w:shd w:val="clear" w:color="auto" w:fill="FFFFFF"/>
          <w:lang w:val="uk-UA"/>
        </w:rPr>
        <w:t>, .</w:t>
      </w:r>
      <w:proofErr w:type="spellStart"/>
      <w:r w:rsidRPr="003D5E1C">
        <w:rPr>
          <w:rFonts w:asciiTheme="minorHAnsi" w:hAnsiTheme="minorHAnsi" w:cstheme="minorHAnsi"/>
          <w:iCs/>
          <w:color w:val="000000"/>
          <w:spacing w:val="-3"/>
          <w:sz w:val="18"/>
          <w:szCs w:val="18"/>
          <w:shd w:val="clear" w:color="auto" w:fill="FFFFFF"/>
          <w:lang w:val="uk-UA"/>
        </w:rPr>
        <w:t>xlsx</w:t>
      </w:r>
      <w:proofErr w:type="spellEnd"/>
      <w:r w:rsidRPr="003D5E1C">
        <w:rPr>
          <w:rFonts w:asciiTheme="minorHAnsi" w:hAnsiTheme="minorHAnsi" w:cstheme="minorHAnsi"/>
          <w:iCs/>
          <w:color w:val="000000"/>
          <w:spacing w:val="-3"/>
          <w:sz w:val="18"/>
          <w:szCs w:val="18"/>
          <w:shd w:val="clear" w:color="auto" w:fill="FFFFFF"/>
          <w:lang w:val="uk-UA"/>
        </w:rPr>
        <w:t xml:space="preserve"> або .</w:t>
      </w:r>
      <w:proofErr w:type="spellStart"/>
      <w:r w:rsidRPr="003D5E1C">
        <w:rPr>
          <w:rFonts w:asciiTheme="minorHAnsi" w:hAnsiTheme="minorHAnsi" w:cstheme="minorHAnsi"/>
          <w:iCs/>
          <w:color w:val="000000"/>
          <w:spacing w:val="-3"/>
          <w:sz w:val="18"/>
          <w:szCs w:val="18"/>
          <w:shd w:val="clear" w:color="auto" w:fill="FFFFFF"/>
          <w:lang w:val="uk-UA"/>
        </w:rPr>
        <w:t>pdf</w:t>
      </w:r>
      <w:proofErr w:type="spellEnd"/>
      <w:r w:rsidRPr="003D5E1C">
        <w:rPr>
          <w:rFonts w:asciiTheme="minorHAnsi" w:hAnsiTheme="minorHAnsi" w:cstheme="minorHAnsi"/>
          <w:iCs/>
          <w:color w:val="000000"/>
          <w:spacing w:val="-3"/>
          <w:sz w:val="18"/>
          <w:szCs w:val="18"/>
          <w:shd w:val="clear" w:color="auto" w:fill="FFFFFF"/>
          <w:lang w:val="uk-UA"/>
        </w:rPr>
        <w:t xml:space="preserve">. Максимальний розмір кожного із додатків не може перевищувати 8 </w:t>
      </w:r>
      <w:proofErr w:type="spellStart"/>
      <w:r w:rsidRPr="003D5E1C">
        <w:rPr>
          <w:rFonts w:asciiTheme="minorHAnsi" w:hAnsiTheme="minorHAnsi" w:cstheme="minorHAnsi"/>
          <w:iCs/>
          <w:color w:val="000000"/>
          <w:spacing w:val="-3"/>
          <w:sz w:val="18"/>
          <w:szCs w:val="18"/>
          <w:shd w:val="clear" w:color="auto" w:fill="FFFFFF"/>
          <w:lang w:val="uk-UA"/>
        </w:rPr>
        <w:t>Mb</w:t>
      </w:r>
      <w:proofErr w:type="spellEnd"/>
      <w:r w:rsidRPr="003D5E1C">
        <w:rPr>
          <w:rFonts w:asciiTheme="minorHAnsi" w:hAnsiTheme="minorHAnsi" w:cstheme="minorHAnsi"/>
          <w:iCs/>
          <w:color w:val="000000"/>
          <w:spacing w:val="-3"/>
          <w:sz w:val="18"/>
          <w:szCs w:val="18"/>
          <w:shd w:val="clear" w:color="auto" w:fill="FFFFFF"/>
          <w:lang w:val="uk-UA"/>
        </w:rPr>
        <w:t>.</w:t>
      </w:r>
      <w:r w:rsidRPr="003D5E1C">
        <w:rPr>
          <w:rFonts w:asciiTheme="minorHAnsi" w:hAnsiTheme="minorHAnsi" w:cstheme="minorHAnsi"/>
          <w:i/>
          <w:iCs/>
          <w:color w:val="000000"/>
          <w:spacing w:val="-3"/>
          <w:sz w:val="18"/>
          <w:szCs w:val="18"/>
          <w:shd w:val="clear" w:color="auto" w:fill="FFFFFF"/>
          <w:lang w:val="uk-UA"/>
        </w:rPr>
        <w:t xml:space="preserve"> </w:t>
      </w:r>
      <w:r w:rsidRPr="003D5E1C">
        <w:rPr>
          <w:rFonts w:asciiTheme="minorHAnsi" w:hAnsiTheme="minorHAnsi" w:cstheme="minorHAnsi"/>
          <w:sz w:val="18"/>
          <w:szCs w:val="18"/>
          <w:lang w:val="uk-UA"/>
        </w:rPr>
        <w:t>(У форматі .</w:t>
      </w:r>
      <w:proofErr w:type="spellStart"/>
      <w:r w:rsidRPr="003D5E1C">
        <w:rPr>
          <w:rFonts w:asciiTheme="minorHAnsi" w:hAnsiTheme="minorHAnsi" w:cstheme="minorHAnsi"/>
          <w:sz w:val="18"/>
          <w:szCs w:val="18"/>
          <w:lang w:val="uk-UA"/>
        </w:rPr>
        <w:t>pdf</w:t>
      </w:r>
      <w:proofErr w:type="spellEnd"/>
      <w:r w:rsidRPr="003D5E1C">
        <w:rPr>
          <w:rFonts w:asciiTheme="minorHAnsi" w:hAnsiTheme="minorHAnsi" w:cstheme="minorHAnsi"/>
          <w:sz w:val="18"/>
          <w:szCs w:val="18"/>
          <w:lang w:val="uk-UA"/>
        </w:rPr>
        <w:t>, зокрема, слід подати останню сторінку фінального змістового звіту із підписом та печаткою).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D3B66D5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" w15:restartNumberingAfterBreak="0">
    <w:nsid w:val="00000002"/>
    <w:multiLevelType w:val="singleLevel"/>
    <w:tmpl w:val="00000002"/>
    <w:name w:val="WW8Num2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1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1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58D3B2E"/>
    <w:multiLevelType w:val="hybridMultilevel"/>
    <w:tmpl w:val="3A52DBB2"/>
    <w:lvl w:ilvl="0" w:tplc="0422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B1BB4"/>
    <w:multiLevelType w:val="multilevel"/>
    <w:tmpl w:val="149035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AEF1AC9"/>
    <w:multiLevelType w:val="hybridMultilevel"/>
    <w:tmpl w:val="995022B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EAC1071"/>
    <w:multiLevelType w:val="hybridMultilevel"/>
    <w:tmpl w:val="FDCE511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AEC1246"/>
    <w:multiLevelType w:val="hybridMultilevel"/>
    <w:tmpl w:val="54BC32B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6A531A4"/>
    <w:multiLevelType w:val="hybridMultilevel"/>
    <w:tmpl w:val="5A504CC0"/>
    <w:lvl w:ilvl="0" w:tplc="50927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309C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5CAE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F62D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A6A6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BA9C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223F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B814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05B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9222E5"/>
    <w:multiLevelType w:val="hybridMultilevel"/>
    <w:tmpl w:val="E350326A"/>
    <w:lvl w:ilvl="0" w:tplc="0C090005">
      <w:start w:val="1"/>
      <w:numFmt w:val="bullet"/>
      <w:lvlText w:val=""/>
      <w:lvlJc w:val="left"/>
      <w:pPr>
        <w:ind w:left="644" w:hanging="360"/>
      </w:pPr>
      <w:rPr>
        <w:rFonts w:ascii="Wingdings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C142E0"/>
    <w:multiLevelType w:val="hybridMultilevel"/>
    <w:tmpl w:val="9C7E059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5B4742E"/>
    <w:multiLevelType w:val="hybridMultilevel"/>
    <w:tmpl w:val="0FF4736E"/>
    <w:lvl w:ilvl="0" w:tplc="0422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343A6E"/>
    <w:multiLevelType w:val="hybridMultilevel"/>
    <w:tmpl w:val="5B8ED578"/>
    <w:lvl w:ilvl="0" w:tplc="EF58AB3A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6AE9313A"/>
    <w:multiLevelType w:val="hybridMultilevel"/>
    <w:tmpl w:val="79B0D5BC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6C064B9"/>
    <w:multiLevelType w:val="hybridMultilevel"/>
    <w:tmpl w:val="B79201F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040AB2"/>
    <w:multiLevelType w:val="hybridMultilevel"/>
    <w:tmpl w:val="11264706"/>
    <w:lvl w:ilvl="0" w:tplc="0422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7"/>
  </w:num>
  <w:num w:numId="8">
    <w:abstractNumId w:val="16"/>
  </w:num>
  <w:num w:numId="9">
    <w:abstractNumId w:val="8"/>
  </w:num>
  <w:num w:numId="10">
    <w:abstractNumId w:val="12"/>
  </w:num>
  <w:num w:numId="11">
    <w:abstractNumId w:val="17"/>
  </w:num>
  <w:num w:numId="12">
    <w:abstractNumId w:val="15"/>
  </w:num>
  <w:num w:numId="13">
    <w:abstractNumId w:val="11"/>
  </w:num>
  <w:num w:numId="14">
    <w:abstractNumId w:val="14"/>
  </w:num>
  <w:num w:numId="15">
    <w:abstractNumId w:val="6"/>
  </w:num>
  <w:num w:numId="16">
    <w:abstractNumId w:val="10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ctiveWritingStyle w:appName="MSWord" w:lang="ru-RU" w:vendorID="64" w:dllVersion="131078" w:nlCheck="1" w:checkStyle="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B82"/>
    <w:rsid w:val="00002D1E"/>
    <w:rsid w:val="000057C5"/>
    <w:rsid w:val="000072DD"/>
    <w:rsid w:val="00013833"/>
    <w:rsid w:val="000332C5"/>
    <w:rsid w:val="000B0294"/>
    <w:rsid w:val="000B3BC8"/>
    <w:rsid w:val="000B6251"/>
    <w:rsid w:val="000E042B"/>
    <w:rsid w:val="000F3E89"/>
    <w:rsid w:val="00117511"/>
    <w:rsid w:val="001437D8"/>
    <w:rsid w:val="00155C5A"/>
    <w:rsid w:val="001571CF"/>
    <w:rsid w:val="00163562"/>
    <w:rsid w:val="00177B90"/>
    <w:rsid w:val="001A03E9"/>
    <w:rsid w:val="001A1CE4"/>
    <w:rsid w:val="001B0C1D"/>
    <w:rsid w:val="001C41A8"/>
    <w:rsid w:val="001E1417"/>
    <w:rsid w:val="00225F5F"/>
    <w:rsid w:val="00247C3E"/>
    <w:rsid w:val="00247CF4"/>
    <w:rsid w:val="00253D93"/>
    <w:rsid w:val="00286821"/>
    <w:rsid w:val="002A0BB3"/>
    <w:rsid w:val="002A201F"/>
    <w:rsid w:val="002A4B30"/>
    <w:rsid w:val="002B38FC"/>
    <w:rsid w:val="002B68B1"/>
    <w:rsid w:val="002B68DC"/>
    <w:rsid w:val="002C55BB"/>
    <w:rsid w:val="002C7AFB"/>
    <w:rsid w:val="002E1915"/>
    <w:rsid w:val="002E34D6"/>
    <w:rsid w:val="00312288"/>
    <w:rsid w:val="003360D0"/>
    <w:rsid w:val="00343800"/>
    <w:rsid w:val="0037176C"/>
    <w:rsid w:val="003A08B4"/>
    <w:rsid w:val="003A7DDA"/>
    <w:rsid w:val="003B222F"/>
    <w:rsid w:val="003D5E1C"/>
    <w:rsid w:val="003F320C"/>
    <w:rsid w:val="004045FC"/>
    <w:rsid w:val="004146F9"/>
    <w:rsid w:val="00426502"/>
    <w:rsid w:val="00457807"/>
    <w:rsid w:val="00460923"/>
    <w:rsid w:val="00461CB9"/>
    <w:rsid w:val="004661AC"/>
    <w:rsid w:val="0047604D"/>
    <w:rsid w:val="004A7F49"/>
    <w:rsid w:val="004B13AD"/>
    <w:rsid w:val="004E695F"/>
    <w:rsid w:val="004E7B82"/>
    <w:rsid w:val="004F3B2E"/>
    <w:rsid w:val="00503B12"/>
    <w:rsid w:val="00504BB1"/>
    <w:rsid w:val="00512BC3"/>
    <w:rsid w:val="00531F45"/>
    <w:rsid w:val="00533B1A"/>
    <w:rsid w:val="005360C2"/>
    <w:rsid w:val="0053723C"/>
    <w:rsid w:val="005506F5"/>
    <w:rsid w:val="005540F5"/>
    <w:rsid w:val="0055558C"/>
    <w:rsid w:val="00561955"/>
    <w:rsid w:val="00564202"/>
    <w:rsid w:val="005659E0"/>
    <w:rsid w:val="00587982"/>
    <w:rsid w:val="005A220D"/>
    <w:rsid w:val="005B4443"/>
    <w:rsid w:val="005C428B"/>
    <w:rsid w:val="00606827"/>
    <w:rsid w:val="00620593"/>
    <w:rsid w:val="00673945"/>
    <w:rsid w:val="0069495A"/>
    <w:rsid w:val="006A1A53"/>
    <w:rsid w:val="006A1EFB"/>
    <w:rsid w:val="006C416D"/>
    <w:rsid w:val="006C66EA"/>
    <w:rsid w:val="006E16EC"/>
    <w:rsid w:val="006F4B7B"/>
    <w:rsid w:val="00705A2B"/>
    <w:rsid w:val="00722D6E"/>
    <w:rsid w:val="00731F87"/>
    <w:rsid w:val="007340F6"/>
    <w:rsid w:val="007346E3"/>
    <w:rsid w:val="0075258C"/>
    <w:rsid w:val="007A2BAB"/>
    <w:rsid w:val="007A4978"/>
    <w:rsid w:val="007B7BDE"/>
    <w:rsid w:val="007D1370"/>
    <w:rsid w:val="007D21DD"/>
    <w:rsid w:val="007D2E8E"/>
    <w:rsid w:val="007D43D4"/>
    <w:rsid w:val="007E37A0"/>
    <w:rsid w:val="007E589D"/>
    <w:rsid w:val="007E6FE8"/>
    <w:rsid w:val="007F1794"/>
    <w:rsid w:val="007F4267"/>
    <w:rsid w:val="00823821"/>
    <w:rsid w:val="00855574"/>
    <w:rsid w:val="00864E85"/>
    <w:rsid w:val="0086716D"/>
    <w:rsid w:val="00891099"/>
    <w:rsid w:val="0089452F"/>
    <w:rsid w:val="008A0D9E"/>
    <w:rsid w:val="008B03B5"/>
    <w:rsid w:val="008B3204"/>
    <w:rsid w:val="008D1A1D"/>
    <w:rsid w:val="008E268D"/>
    <w:rsid w:val="008E7FC3"/>
    <w:rsid w:val="008F785F"/>
    <w:rsid w:val="00932331"/>
    <w:rsid w:val="009468EA"/>
    <w:rsid w:val="009562D4"/>
    <w:rsid w:val="00966124"/>
    <w:rsid w:val="00974BB6"/>
    <w:rsid w:val="00975E8B"/>
    <w:rsid w:val="00975ECB"/>
    <w:rsid w:val="0098048B"/>
    <w:rsid w:val="009B2A11"/>
    <w:rsid w:val="009B2DBC"/>
    <w:rsid w:val="009D786D"/>
    <w:rsid w:val="009F4188"/>
    <w:rsid w:val="00A215B1"/>
    <w:rsid w:val="00A35FFD"/>
    <w:rsid w:val="00A55C12"/>
    <w:rsid w:val="00A5670C"/>
    <w:rsid w:val="00AA2C57"/>
    <w:rsid w:val="00AB3478"/>
    <w:rsid w:val="00AB6EBD"/>
    <w:rsid w:val="00AD11FA"/>
    <w:rsid w:val="00AF5959"/>
    <w:rsid w:val="00AF77AE"/>
    <w:rsid w:val="00B011D6"/>
    <w:rsid w:val="00B06448"/>
    <w:rsid w:val="00B0780E"/>
    <w:rsid w:val="00B11AB6"/>
    <w:rsid w:val="00B30C0C"/>
    <w:rsid w:val="00B30F60"/>
    <w:rsid w:val="00B34B44"/>
    <w:rsid w:val="00B42CC7"/>
    <w:rsid w:val="00B43893"/>
    <w:rsid w:val="00B45A9E"/>
    <w:rsid w:val="00B54329"/>
    <w:rsid w:val="00B54628"/>
    <w:rsid w:val="00B55024"/>
    <w:rsid w:val="00B6597E"/>
    <w:rsid w:val="00B87008"/>
    <w:rsid w:val="00B95782"/>
    <w:rsid w:val="00BC28C9"/>
    <w:rsid w:val="00BF67D5"/>
    <w:rsid w:val="00BF7C7E"/>
    <w:rsid w:val="00C24CCE"/>
    <w:rsid w:val="00C52F9F"/>
    <w:rsid w:val="00C54E87"/>
    <w:rsid w:val="00C6016A"/>
    <w:rsid w:val="00CB1EA7"/>
    <w:rsid w:val="00CD3E45"/>
    <w:rsid w:val="00CD4DA4"/>
    <w:rsid w:val="00CF6B77"/>
    <w:rsid w:val="00D01FFC"/>
    <w:rsid w:val="00D338A1"/>
    <w:rsid w:val="00D40786"/>
    <w:rsid w:val="00D40BF0"/>
    <w:rsid w:val="00D56A8C"/>
    <w:rsid w:val="00D72846"/>
    <w:rsid w:val="00D77F5A"/>
    <w:rsid w:val="00D83DF2"/>
    <w:rsid w:val="00D9787F"/>
    <w:rsid w:val="00DA053D"/>
    <w:rsid w:val="00DB4E70"/>
    <w:rsid w:val="00DC576B"/>
    <w:rsid w:val="00DF1E5A"/>
    <w:rsid w:val="00E063A1"/>
    <w:rsid w:val="00E12031"/>
    <w:rsid w:val="00E14A89"/>
    <w:rsid w:val="00E20000"/>
    <w:rsid w:val="00E22EB3"/>
    <w:rsid w:val="00E82128"/>
    <w:rsid w:val="00EA524B"/>
    <w:rsid w:val="00EB4CD7"/>
    <w:rsid w:val="00EE6F57"/>
    <w:rsid w:val="00EF6990"/>
    <w:rsid w:val="00F2425A"/>
    <w:rsid w:val="00F2594E"/>
    <w:rsid w:val="00F266CE"/>
    <w:rsid w:val="00F45D7C"/>
    <w:rsid w:val="00F5724B"/>
    <w:rsid w:val="00F91A5D"/>
    <w:rsid w:val="00FA1C6C"/>
    <w:rsid w:val="00FD478F"/>
    <w:rsid w:val="00FD5935"/>
    <w:rsid w:val="00FD725E"/>
    <w:rsid w:val="054C1EE2"/>
    <w:rsid w:val="05FF549E"/>
    <w:rsid w:val="06A1B036"/>
    <w:rsid w:val="07808BD8"/>
    <w:rsid w:val="0A86A7F8"/>
    <w:rsid w:val="0B769F3E"/>
    <w:rsid w:val="0DC234F2"/>
    <w:rsid w:val="0FBF859F"/>
    <w:rsid w:val="10E39AE7"/>
    <w:rsid w:val="114774E7"/>
    <w:rsid w:val="11FA65A8"/>
    <w:rsid w:val="121DC4A0"/>
    <w:rsid w:val="125FCDD3"/>
    <w:rsid w:val="127263C1"/>
    <w:rsid w:val="146167AA"/>
    <w:rsid w:val="14BC04BE"/>
    <w:rsid w:val="154A9DB1"/>
    <w:rsid w:val="15FA2F85"/>
    <w:rsid w:val="188401FC"/>
    <w:rsid w:val="18CAC461"/>
    <w:rsid w:val="19470BBC"/>
    <w:rsid w:val="19F55653"/>
    <w:rsid w:val="1A46B016"/>
    <w:rsid w:val="1B4B23C0"/>
    <w:rsid w:val="1B7E3D4A"/>
    <w:rsid w:val="1E5DF60F"/>
    <w:rsid w:val="1E9CD409"/>
    <w:rsid w:val="1FBCDB0A"/>
    <w:rsid w:val="20D86780"/>
    <w:rsid w:val="22EFF061"/>
    <w:rsid w:val="230E7C10"/>
    <w:rsid w:val="23882315"/>
    <w:rsid w:val="24EF2DB2"/>
    <w:rsid w:val="262ADCB8"/>
    <w:rsid w:val="265999E1"/>
    <w:rsid w:val="26C6BF5F"/>
    <w:rsid w:val="2710504B"/>
    <w:rsid w:val="2749E43E"/>
    <w:rsid w:val="2754941C"/>
    <w:rsid w:val="276853E7"/>
    <w:rsid w:val="27921496"/>
    <w:rsid w:val="2B730600"/>
    <w:rsid w:val="2B899A7E"/>
    <w:rsid w:val="2C753E61"/>
    <w:rsid w:val="2C8EC55E"/>
    <w:rsid w:val="2CA2E6F3"/>
    <w:rsid w:val="2CF1C736"/>
    <w:rsid w:val="2D15789E"/>
    <w:rsid w:val="2D97A3A1"/>
    <w:rsid w:val="2DB3842F"/>
    <w:rsid w:val="2EB87E5D"/>
    <w:rsid w:val="2F54B4AD"/>
    <w:rsid w:val="3144D698"/>
    <w:rsid w:val="3220C8C9"/>
    <w:rsid w:val="328E1C77"/>
    <w:rsid w:val="32F8E627"/>
    <w:rsid w:val="35B83897"/>
    <w:rsid w:val="3695E9D6"/>
    <w:rsid w:val="3751C17D"/>
    <w:rsid w:val="37C09037"/>
    <w:rsid w:val="37F67D14"/>
    <w:rsid w:val="39A0CCC9"/>
    <w:rsid w:val="3A29680E"/>
    <w:rsid w:val="3A41F0B6"/>
    <w:rsid w:val="3BC8B96F"/>
    <w:rsid w:val="3BDC4D7D"/>
    <w:rsid w:val="3D4F8B7A"/>
    <w:rsid w:val="3D643ABB"/>
    <w:rsid w:val="3DAE927C"/>
    <w:rsid w:val="3E1409F3"/>
    <w:rsid w:val="3F0C79CC"/>
    <w:rsid w:val="40D23201"/>
    <w:rsid w:val="415C367C"/>
    <w:rsid w:val="41AA276E"/>
    <w:rsid w:val="426FA050"/>
    <w:rsid w:val="42CE7D25"/>
    <w:rsid w:val="44DFDC5F"/>
    <w:rsid w:val="45E65646"/>
    <w:rsid w:val="45F7F8B4"/>
    <w:rsid w:val="46BBC26F"/>
    <w:rsid w:val="4747CC34"/>
    <w:rsid w:val="47F47F67"/>
    <w:rsid w:val="487E4E6F"/>
    <w:rsid w:val="48C7269F"/>
    <w:rsid w:val="4E1DAED7"/>
    <w:rsid w:val="4F1AE38D"/>
    <w:rsid w:val="501133BC"/>
    <w:rsid w:val="507C074D"/>
    <w:rsid w:val="53982489"/>
    <w:rsid w:val="55D55573"/>
    <w:rsid w:val="55E75620"/>
    <w:rsid w:val="56134EE7"/>
    <w:rsid w:val="572D6C30"/>
    <w:rsid w:val="57B7D8D7"/>
    <w:rsid w:val="58202F98"/>
    <w:rsid w:val="590544F5"/>
    <w:rsid w:val="5908CA95"/>
    <w:rsid w:val="59689151"/>
    <w:rsid w:val="5AE27538"/>
    <w:rsid w:val="5B830B37"/>
    <w:rsid w:val="5CC131E4"/>
    <w:rsid w:val="5DA0C544"/>
    <w:rsid w:val="5DC099BA"/>
    <w:rsid w:val="5E6CD7C7"/>
    <w:rsid w:val="5EA16954"/>
    <w:rsid w:val="5F8E3597"/>
    <w:rsid w:val="5FAFC346"/>
    <w:rsid w:val="600FA775"/>
    <w:rsid w:val="60ED9416"/>
    <w:rsid w:val="623125A5"/>
    <w:rsid w:val="6240F551"/>
    <w:rsid w:val="67840D67"/>
    <w:rsid w:val="69C8CECF"/>
    <w:rsid w:val="6AD96888"/>
    <w:rsid w:val="6BDF48D6"/>
    <w:rsid w:val="6E4C3E0A"/>
    <w:rsid w:val="6F02CC23"/>
    <w:rsid w:val="6F0AC8F8"/>
    <w:rsid w:val="726F1285"/>
    <w:rsid w:val="74C42760"/>
    <w:rsid w:val="75618AC5"/>
    <w:rsid w:val="7832F952"/>
    <w:rsid w:val="7843E348"/>
    <w:rsid w:val="787123DE"/>
    <w:rsid w:val="79F1CD33"/>
    <w:rsid w:val="7A89FB54"/>
    <w:rsid w:val="7AB076AF"/>
    <w:rsid w:val="7B2A1928"/>
    <w:rsid w:val="7C3D9929"/>
    <w:rsid w:val="7D32DD9E"/>
    <w:rsid w:val="7E9D4998"/>
    <w:rsid w:val="7F26D740"/>
    <w:rsid w:val="7FB2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A01A2"/>
  <w15:docId w15:val="{6C269FAB-2BC8-44C2-A6E2-905135932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E8E"/>
    <w:pPr>
      <w:widowControl w:val="0"/>
      <w:suppressAutoHyphens/>
      <w:autoSpaceDE w:val="0"/>
    </w:pPr>
    <w:rPr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TFNum21">
    <w:name w:val="RTF_Num 2 1"/>
    <w:rsid w:val="007D2E8E"/>
  </w:style>
  <w:style w:type="character" w:customStyle="1" w:styleId="RTFNum22">
    <w:name w:val="RTF_Num 2 2"/>
    <w:rsid w:val="007D2E8E"/>
  </w:style>
  <w:style w:type="character" w:customStyle="1" w:styleId="RTFNum23">
    <w:name w:val="RTF_Num 2 3"/>
    <w:rsid w:val="007D2E8E"/>
  </w:style>
  <w:style w:type="character" w:customStyle="1" w:styleId="RTFNum24">
    <w:name w:val="RTF_Num 2 4"/>
    <w:rsid w:val="007D2E8E"/>
  </w:style>
  <w:style w:type="character" w:customStyle="1" w:styleId="RTFNum25">
    <w:name w:val="RTF_Num 2 5"/>
    <w:rsid w:val="007D2E8E"/>
  </w:style>
  <w:style w:type="character" w:customStyle="1" w:styleId="RTFNum31">
    <w:name w:val="RTF_Num 3 1"/>
    <w:rsid w:val="007D2E8E"/>
  </w:style>
  <w:style w:type="character" w:customStyle="1" w:styleId="RTFNum32">
    <w:name w:val="RTF_Num 3 2"/>
    <w:rsid w:val="007D2E8E"/>
  </w:style>
  <w:style w:type="character" w:customStyle="1" w:styleId="RTFNum33">
    <w:name w:val="RTF_Num 3 3"/>
    <w:rsid w:val="007D2E8E"/>
  </w:style>
  <w:style w:type="character" w:customStyle="1" w:styleId="RTFNum34">
    <w:name w:val="RTF_Num 3 4"/>
    <w:rsid w:val="007D2E8E"/>
  </w:style>
  <w:style w:type="character" w:customStyle="1" w:styleId="RTFNum35">
    <w:name w:val="RTF_Num 3 5"/>
    <w:rsid w:val="007D2E8E"/>
  </w:style>
  <w:style w:type="character" w:customStyle="1" w:styleId="RTFNum36">
    <w:name w:val="RTF_Num 3 6"/>
    <w:rsid w:val="007D2E8E"/>
  </w:style>
  <w:style w:type="character" w:customStyle="1" w:styleId="RTFNum37">
    <w:name w:val="RTF_Num 3 7"/>
    <w:rsid w:val="007D2E8E"/>
  </w:style>
  <w:style w:type="character" w:customStyle="1" w:styleId="RTFNum38">
    <w:name w:val="RTF_Num 3 8"/>
    <w:rsid w:val="007D2E8E"/>
  </w:style>
  <w:style w:type="character" w:customStyle="1" w:styleId="RTFNum39">
    <w:name w:val="RTF_Num 3 9"/>
    <w:rsid w:val="007D2E8E"/>
  </w:style>
  <w:style w:type="character" w:customStyle="1" w:styleId="RTFNum310">
    <w:name w:val="RTF_Num 3 10"/>
    <w:rsid w:val="007D2E8E"/>
    <w:rPr>
      <w:rFonts w:ascii="Symbol" w:eastAsia="Symbol" w:hAnsi="Symbol" w:cs="Symbol"/>
    </w:rPr>
  </w:style>
  <w:style w:type="character" w:customStyle="1" w:styleId="RTFNum320">
    <w:name w:val="RTF_Num 3 20"/>
    <w:rsid w:val="007D2E8E"/>
    <w:rPr>
      <w:rFonts w:ascii="Courier New" w:eastAsia="Courier New" w:hAnsi="Courier New" w:cs="Courier New"/>
    </w:rPr>
  </w:style>
  <w:style w:type="character" w:customStyle="1" w:styleId="RTFNum330">
    <w:name w:val="RTF_Num 3 30"/>
    <w:rsid w:val="007D2E8E"/>
    <w:rPr>
      <w:rFonts w:ascii="Wingdings" w:eastAsia="Wingdings" w:hAnsi="Wingdings" w:cs="Wingdings"/>
    </w:rPr>
  </w:style>
  <w:style w:type="character" w:customStyle="1" w:styleId="RTFNum340">
    <w:name w:val="RTF_Num 3 40"/>
    <w:rsid w:val="007D2E8E"/>
    <w:rPr>
      <w:rFonts w:ascii="Symbol" w:eastAsia="Symbol" w:hAnsi="Symbol" w:cs="Symbol"/>
    </w:rPr>
  </w:style>
  <w:style w:type="character" w:customStyle="1" w:styleId="RTFNum350">
    <w:name w:val="RTF_Num 3 50"/>
    <w:rsid w:val="007D2E8E"/>
    <w:rPr>
      <w:rFonts w:ascii="Courier New" w:eastAsia="Courier New" w:hAnsi="Courier New" w:cs="Courier New"/>
    </w:rPr>
  </w:style>
  <w:style w:type="character" w:customStyle="1" w:styleId="RTFNum360">
    <w:name w:val="RTF_Num 3 60"/>
    <w:rsid w:val="007D2E8E"/>
    <w:rPr>
      <w:rFonts w:ascii="Wingdings" w:eastAsia="Wingdings" w:hAnsi="Wingdings" w:cs="Wingdings"/>
    </w:rPr>
  </w:style>
  <w:style w:type="character" w:customStyle="1" w:styleId="RTFNum370">
    <w:name w:val="RTF_Num 3 70"/>
    <w:rsid w:val="007D2E8E"/>
    <w:rPr>
      <w:rFonts w:ascii="Symbol" w:eastAsia="Symbol" w:hAnsi="Symbol" w:cs="Symbol"/>
    </w:rPr>
  </w:style>
  <w:style w:type="character" w:customStyle="1" w:styleId="RTFNum380">
    <w:name w:val="RTF_Num 3 80"/>
    <w:rsid w:val="007D2E8E"/>
    <w:rPr>
      <w:rFonts w:ascii="Courier New" w:eastAsia="Courier New" w:hAnsi="Courier New" w:cs="Courier New"/>
    </w:rPr>
  </w:style>
  <w:style w:type="character" w:customStyle="1" w:styleId="RTFNum390">
    <w:name w:val="RTF_Num 3 90"/>
    <w:rsid w:val="007D2E8E"/>
    <w:rPr>
      <w:rFonts w:ascii="Wingdings" w:eastAsia="Wingdings" w:hAnsi="Wingdings" w:cs="Wingdings"/>
    </w:rPr>
  </w:style>
  <w:style w:type="character" w:customStyle="1" w:styleId="RTFNum311">
    <w:name w:val="RTF_Num 3 11"/>
    <w:rsid w:val="007D2E8E"/>
    <w:rPr>
      <w:rFonts w:ascii="Symbol" w:eastAsia="Symbol" w:hAnsi="Symbol" w:cs="Symbol"/>
    </w:rPr>
  </w:style>
  <w:style w:type="character" w:customStyle="1" w:styleId="RTFNum321">
    <w:name w:val="RTF_Num 3 21"/>
    <w:rsid w:val="007D2E8E"/>
    <w:rPr>
      <w:rFonts w:ascii="Courier New" w:eastAsia="Courier New" w:hAnsi="Courier New" w:cs="Courier New"/>
    </w:rPr>
  </w:style>
  <w:style w:type="character" w:customStyle="1" w:styleId="RTFNum331">
    <w:name w:val="RTF_Num 3 31"/>
    <w:rsid w:val="007D2E8E"/>
    <w:rPr>
      <w:rFonts w:ascii="Wingdings" w:eastAsia="Wingdings" w:hAnsi="Wingdings" w:cs="Wingdings"/>
    </w:rPr>
  </w:style>
  <w:style w:type="character" w:customStyle="1" w:styleId="RTFNum341">
    <w:name w:val="RTF_Num 3 41"/>
    <w:rsid w:val="007D2E8E"/>
    <w:rPr>
      <w:rFonts w:ascii="Symbol" w:eastAsia="Symbol" w:hAnsi="Symbol" w:cs="Symbol"/>
    </w:rPr>
  </w:style>
  <w:style w:type="character" w:customStyle="1" w:styleId="RTFNum351">
    <w:name w:val="RTF_Num 3 51"/>
    <w:rsid w:val="007D2E8E"/>
    <w:rPr>
      <w:rFonts w:ascii="Courier New" w:eastAsia="Courier New" w:hAnsi="Courier New" w:cs="Courier New"/>
    </w:rPr>
  </w:style>
  <w:style w:type="character" w:customStyle="1" w:styleId="RTFNum361">
    <w:name w:val="RTF_Num 3 61"/>
    <w:rsid w:val="007D2E8E"/>
    <w:rPr>
      <w:rFonts w:ascii="Wingdings" w:eastAsia="Wingdings" w:hAnsi="Wingdings" w:cs="Wingdings"/>
    </w:rPr>
  </w:style>
  <w:style w:type="character" w:customStyle="1" w:styleId="RTFNum371">
    <w:name w:val="RTF_Num 3 71"/>
    <w:rsid w:val="007D2E8E"/>
    <w:rPr>
      <w:rFonts w:ascii="Symbol" w:eastAsia="Symbol" w:hAnsi="Symbol" w:cs="Symbol"/>
    </w:rPr>
  </w:style>
  <w:style w:type="character" w:customStyle="1" w:styleId="RTFNum381">
    <w:name w:val="RTF_Num 3 81"/>
    <w:rsid w:val="007D2E8E"/>
    <w:rPr>
      <w:rFonts w:ascii="Courier New" w:eastAsia="Courier New" w:hAnsi="Courier New" w:cs="Courier New"/>
    </w:rPr>
  </w:style>
  <w:style w:type="character" w:customStyle="1" w:styleId="RTFNum391">
    <w:name w:val="RTF_Num 3 91"/>
    <w:rsid w:val="007D2E8E"/>
    <w:rPr>
      <w:rFonts w:ascii="Wingdings" w:eastAsia="Wingdings" w:hAnsi="Wingdings" w:cs="Wingdings"/>
    </w:rPr>
  </w:style>
  <w:style w:type="character" w:customStyle="1" w:styleId="RTFNum312">
    <w:name w:val="RTF_Num 3 12"/>
    <w:rsid w:val="007D2E8E"/>
    <w:rPr>
      <w:rFonts w:ascii="Symbol" w:eastAsia="Symbol" w:hAnsi="Symbol" w:cs="Symbol"/>
    </w:rPr>
  </w:style>
  <w:style w:type="character" w:customStyle="1" w:styleId="RTFNum322">
    <w:name w:val="RTF_Num 3 22"/>
    <w:rsid w:val="007D2E8E"/>
    <w:rPr>
      <w:rFonts w:ascii="Courier New" w:eastAsia="Courier New" w:hAnsi="Courier New" w:cs="Courier New"/>
    </w:rPr>
  </w:style>
  <w:style w:type="character" w:customStyle="1" w:styleId="RTFNum332">
    <w:name w:val="RTF_Num 3 32"/>
    <w:rsid w:val="007D2E8E"/>
    <w:rPr>
      <w:rFonts w:ascii="Wingdings" w:eastAsia="Wingdings" w:hAnsi="Wingdings" w:cs="Wingdings"/>
    </w:rPr>
  </w:style>
  <w:style w:type="character" w:customStyle="1" w:styleId="RTFNum342">
    <w:name w:val="RTF_Num 3 42"/>
    <w:rsid w:val="007D2E8E"/>
    <w:rPr>
      <w:rFonts w:ascii="Symbol" w:eastAsia="Symbol" w:hAnsi="Symbol" w:cs="Symbol"/>
    </w:rPr>
  </w:style>
  <w:style w:type="character" w:customStyle="1" w:styleId="RTFNum352">
    <w:name w:val="RTF_Num 3 52"/>
    <w:rsid w:val="007D2E8E"/>
    <w:rPr>
      <w:rFonts w:ascii="Courier New" w:eastAsia="Courier New" w:hAnsi="Courier New" w:cs="Courier New"/>
    </w:rPr>
  </w:style>
  <w:style w:type="character" w:customStyle="1" w:styleId="RTFNum362">
    <w:name w:val="RTF_Num 3 62"/>
    <w:rsid w:val="007D2E8E"/>
    <w:rPr>
      <w:rFonts w:ascii="Wingdings" w:eastAsia="Wingdings" w:hAnsi="Wingdings" w:cs="Wingdings"/>
    </w:rPr>
  </w:style>
  <w:style w:type="character" w:customStyle="1" w:styleId="RTFNum372">
    <w:name w:val="RTF_Num 3 72"/>
    <w:rsid w:val="007D2E8E"/>
    <w:rPr>
      <w:rFonts w:ascii="Symbol" w:eastAsia="Symbol" w:hAnsi="Symbol" w:cs="Symbol"/>
    </w:rPr>
  </w:style>
  <w:style w:type="character" w:customStyle="1" w:styleId="RTFNum382">
    <w:name w:val="RTF_Num 3 82"/>
    <w:rsid w:val="007D2E8E"/>
    <w:rPr>
      <w:rFonts w:ascii="Courier New" w:eastAsia="Courier New" w:hAnsi="Courier New" w:cs="Courier New"/>
    </w:rPr>
  </w:style>
  <w:style w:type="character" w:customStyle="1" w:styleId="RTFNum392">
    <w:name w:val="RTF_Num 3 92"/>
    <w:rsid w:val="007D2E8E"/>
    <w:rPr>
      <w:rFonts w:ascii="Wingdings" w:eastAsia="Wingdings" w:hAnsi="Wingdings" w:cs="Wingdings"/>
    </w:rPr>
  </w:style>
  <w:style w:type="character" w:customStyle="1" w:styleId="RTFNum313">
    <w:name w:val="RTF_Num 3 13"/>
    <w:rsid w:val="007D2E8E"/>
    <w:rPr>
      <w:rFonts w:ascii="Symbol" w:eastAsia="Symbol" w:hAnsi="Symbol" w:cs="Symbol"/>
    </w:rPr>
  </w:style>
  <w:style w:type="character" w:customStyle="1" w:styleId="RTFNum314">
    <w:name w:val="RTF_Num 3 14"/>
    <w:rsid w:val="007D2E8E"/>
  </w:style>
  <w:style w:type="character" w:customStyle="1" w:styleId="RTFNum323">
    <w:name w:val="RTF_Num 3 23"/>
    <w:rsid w:val="007D2E8E"/>
  </w:style>
  <w:style w:type="character" w:customStyle="1" w:styleId="RTFNum333">
    <w:name w:val="RTF_Num 3 33"/>
    <w:rsid w:val="007D2E8E"/>
  </w:style>
  <w:style w:type="character" w:customStyle="1" w:styleId="RTFNum343">
    <w:name w:val="RTF_Num 3 43"/>
    <w:rsid w:val="007D2E8E"/>
  </w:style>
  <w:style w:type="character" w:customStyle="1" w:styleId="RTFNum353">
    <w:name w:val="RTF_Num 3 53"/>
    <w:rsid w:val="007D2E8E"/>
  </w:style>
  <w:style w:type="character" w:customStyle="1" w:styleId="WW8Num1z0">
    <w:name w:val="WW8Num1z0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3z0">
    <w:name w:val="WW8Num3z0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9z0">
    <w:name w:val="WW8Num9z0"/>
    <w:rsid w:val="007D2E8E"/>
    <w:rPr>
      <w:rFonts w:ascii="Times New Roman" w:eastAsia="Times New Roman" w:hAnsi="Times New Roman" w:cs="Times New Roman"/>
      <w:color w:val="auto"/>
      <w:sz w:val="20"/>
      <w:szCs w:val="20"/>
      <w:lang w:val="uk-UA"/>
    </w:rPr>
  </w:style>
  <w:style w:type="character" w:customStyle="1" w:styleId="WW8Num9z1">
    <w:name w:val="WW8Num9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9z2">
    <w:name w:val="WW8Num9z2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9z3">
    <w:name w:val="WW8Num9z3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12z0">
    <w:name w:val="WW8Num12z0"/>
    <w:rsid w:val="007D2E8E"/>
    <w:rPr>
      <w:rFonts w:ascii="Bookman Old Style" w:eastAsia="Times New Roman" w:hAnsi="Bookman Old Style" w:cs="Bookman Old Style"/>
      <w:color w:val="auto"/>
      <w:sz w:val="20"/>
      <w:szCs w:val="20"/>
      <w:lang w:val="uk-UA"/>
    </w:rPr>
  </w:style>
  <w:style w:type="character" w:customStyle="1" w:styleId="WW8Num12z1">
    <w:name w:val="WW8Num12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12z2">
    <w:name w:val="WW8Num12z2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12z3">
    <w:name w:val="WW8Num12z3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13z0">
    <w:name w:val="WW8Num13z0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15z0">
    <w:name w:val="WW8Num15z0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16z0">
    <w:name w:val="WW8Num16z0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16z1">
    <w:name w:val="WW8Num16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16z2">
    <w:name w:val="WW8Num16z2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17z0">
    <w:name w:val="WW8Num17z0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17z1">
    <w:name w:val="WW8Num17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17z2">
    <w:name w:val="WW8Num17z2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19z0">
    <w:name w:val="WW8Num19z0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19z1">
    <w:name w:val="WW8Num19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19z3">
    <w:name w:val="WW8Num19z3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21z0">
    <w:name w:val="WW8Num21z0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21z1">
    <w:name w:val="WW8Num21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21z3">
    <w:name w:val="WW8Num21z3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23z0">
    <w:name w:val="WW8Num23z0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23z1">
    <w:name w:val="WW8Num23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23z2">
    <w:name w:val="WW8Num23z2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24z0">
    <w:name w:val="WW8Num24z0"/>
    <w:rsid w:val="007D2E8E"/>
    <w:rPr>
      <w:rFonts w:ascii="Arial" w:eastAsia="Arial Unicode MS" w:hAnsi="Arial" w:cs="Arial"/>
      <w:b/>
      <w:bCs/>
      <w:color w:val="auto"/>
      <w:sz w:val="20"/>
      <w:szCs w:val="20"/>
      <w:lang w:val="uk-UA"/>
    </w:rPr>
  </w:style>
  <w:style w:type="character" w:customStyle="1" w:styleId="WW8Num25z0">
    <w:name w:val="WW8Num25z0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25z1">
    <w:name w:val="WW8Num25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25z2">
    <w:name w:val="WW8Num25z2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27z0">
    <w:name w:val="WW8Num27z0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27z1">
    <w:name w:val="WW8Num27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27z2">
    <w:name w:val="WW8Num27z2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31z0">
    <w:name w:val="WW8Num31z0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31z1">
    <w:name w:val="WW8Num31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31z3">
    <w:name w:val="WW8Num31z3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32z0">
    <w:name w:val="WW8Num32z0"/>
    <w:rsid w:val="007D2E8E"/>
    <w:rPr>
      <w:rFonts w:ascii="Times New Roman" w:eastAsia="Times New Roman" w:hAnsi="Times New Roman" w:cs="Times New Roman"/>
      <w:color w:val="auto"/>
      <w:sz w:val="20"/>
      <w:szCs w:val="20"/>
      <w:lang w:val="uk-UA"/>
    </w:rPr>
  </w:style>
  <w:style w:type="character" w:customStyle="1" w:styleId="WW8Num32z1">
    <w:name w:val="WW8Num32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32z2">
    <w:name w:val="WW8Num32z2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32z3">
    <w:name w:val="WW8Num32z3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33z0">
    <w:name w:val="WW8Num33z0"/>
    <w:rsid w:val="007D2E8E"/>
    <w:rPr>
      <w:rFonts w:ascii="Times New Roman" w:eastAsia="Times New Roman" w:hAnsi="Times New Roman" w:cs="Times New Roman"/>
      <w:color w:val="auto"/>
      <w:sz w:val="20"/>
      <w:szCs w:val="20"/>
      <w:lang w:val="uk-UA"/>
    </w:rPr>
  </w:style>
  <w:style w:type="character" w:customStyle="1" w:styleId="WW8Num33z1">
    <w:name w:val="WW8Num33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33z2">
    <w:name w:val="WW8Num33z2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33z3">
    <w:name w:val="WW8Num33z3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1">
    <w:name w:val="Шрифт абзацу за промовчанням1"/>
    <w:rsid w:val="007D2E8E"/>
    <w:rPr>
      <w:rFonts w:ascii="Arial" w:eastAsia="Arial Unicode MS" w:hAnsi="Arial" w:cs="Arial"/>
      <w:color w:val="auto"/>
      <w:sz w:val="20"/>
      <w:szCs w:val="20"/>
      <w:lang w:val="uk-UA"/>
    </w:rPr>
  </w:style>
  <w:style w:type="character" w:customStyle="1" w:styleId="Internetlink">
    <w:name w:val="Internet link"/>
    <w:basedOn w:val="1"/>
    <w:rsid w:val="007D2E8E"/>
    <w:rPr>
      <w:rFonts w:ascii="Arial" w:eastAsia="Arial Unicode MS" w:hAnsi="Arial" w:cs="Arial"/>
      <w:color w:val="0000FF"/>
      <w:sz w:val="20"/>
      <w:szCs w:val="20"/>
      <w:u w:val="single"/>
      <w:lang w:val="uk-UA"/>
    </w:rPr>
  </w:style>
  <w:style w:type="character" w:customStyle="1" w:styleId="FootnoteSymbol">
    <w:name w:val="Footnote Symbol"/>
    <w:basedOn w:val="1"/>
    <w:rsid w:val="007D2E8E"/>
    <w:rPr>
      <w:rFonts w:ascii="Arial" w:eastAsia="Arial Unicode MS" w:hAnsi="Arial" w:cs="Arial"/>
      <w:color w:val="auto"/>
      <w:position w:val="8"/>
      <w:sz w:val="20"/>
      <w:szCs w:val="20"/>
      <w:lang w:val="uk-UA"/>
    </w:rPr>
  </w:style>
  <w:style w:type="character" w:customStyle="1" w:styleId="VisitedInternetLink">
    <w:name w:val="Visited Internet Link"/>
    <w:basedOn w:val="1"/>
    <w:rsid w:val="007D2E8E"/>
    <w:rPr>
      <w:rFonts w:ascii="Arial" w:eastAsia="Arial Unicode MS" w:hAnsi="Arial" w:cs="Arial"/>
      <w:color w:val="800080"/>
      <w:sz w:val="20"/>
      <w:szCs w:val="20"/>
      <w:u w:val="single"/>
      <w:lang w:val="uk-UA"/>
    </w:rPr>
  </w:style>
  <w:style w:type="character" w:customStyle="1" w:styleId="EndnoteSymbol">
    <w:name w:val="Endnote Symbol"/>
    <w:basedOn w:val="1"/>
    <w:rsid w:val="007D2E8E"/>
    <w:rPr>
      <w:rFonts w:ascii="Arial" w:eastAsia="Arial Unicode MS" w:hAnsi="Arial" w:cs="Arial"/>
      <w:color w:val="auto"/>
      <w:position w:val="8"/>
      <w:sz w:val="20"/>
      <w:szCs w:val="20"/>
      <w:lang w:val="uk-UA"/>
    </w:rPr>
  </w:style>
  <w:style w:type="character" w:styleId="PageNumber">
    <w:name w:val="page number"/>
    <w:basedOn w:val="1"/>
    <w:semiHidden/>
    <w:rsid w:val="007D2E8E"/>
    <w:rPr>
      <w:rFonts w:ascii="Arial" w:eastAsia="Arial Unicode MS" w:hAnsi="Arial" w:cs="Arial"/>
      <w:color w:val="auto"/>
      <w:sz w:val="20"/>
      <w:szCs w:val="20"/>
      <w:lang w:val="uk-UA"/>
    </w:rPr>
  </w:style>
  <w:style w:type="character" w:customStyle="1" w:styleId="10">
    <w:name w:val="Знак примітки1"/>
    <w:basedOn w:val="1"/>
    <w:rsid w:val="007D2E8E"/>
    <w:rPr>
      <w:rFonts w:ascii="Arial" w:eastAsia="Arial Unicode MS" w:hAnsi="Arial" w:cs="Arial"/>
      <w:color w:val="auto"/>
      <w:sz w:val="16"/>
      <w:szCs w:val="16"/>
      <w:lang w:val="uk-UA"/>
    </w:rPr>
  </w:style>
  <w:style w:type="character" w:customStyle="1" w:styleId="a">
    <w:name w:val="Текст примітки Знак"/>
    <w:basedOn w:val="1"/>
    <w:rsid w:val="007D2E8E"/>
    <w:rPr>
      <w:rFonts w:ascii="Arial" w:eastAsia="Arial Unicode MS" w:hAnsi="Arial" w:cs="Arial"/>
      <w:color w:val="auto"/>
      <w:sz w:val="20"/>
      <w:szCs w:val="20"/>
      <w:lang w:val="en-AU"/>
    </w:rPr>
  </w:style>
  <w:style w:type="character" w:customStyle="1" w:styleId="a0">
    <w:name w:val="Тема примітки Знак"/>
    <w:basedOn w:val="a"/>
    <w:rsid w:val="007D2E8E"/>
    <w:rPr>
      <w:rFonts w:ascii="Arial" w:eastAsia="Arial Unicode MS" w:hAnsi="Arial" w:cs="Arial"/>
      <w:color w:val="auto"/>
      <w:sz w:val="20"/>
      <w:szCs w:val="20"/>
      <w:lang w:val="en-AU"/>
    </w:rPr>
  </w:style>
  <w:style w:type="character" w:customStyle="1" w:styleId="a1">
    <w:name w:val="Текст у виносці Знак"/>
    <w:basedOn w:val="1"/>
    <w:rsid w:val="007D2E8E"/>
    <w:rPr>
      <w:rFonts w:ascii="Tahoma" w:eastAsia="Arial Unicode MS" w:hAnsi="Tahoma" w:cs="Tahoma"/>
      <w:color w:val="auto"/>
      <w:sz w:val="16"/>
      <w:szCs w:val="16"/>
      <w:lang w:val="ru-RU"/>
    </w:rPr>
  </w:style>
  <w:style w:type="character" w:customStyle="1" w:styleId="Footnoteanchor">
    <w:name w:val="Footnote anchor"/>
    <w:rsid w:val="007D2E8E"/>
    <w:rPr>
      <w:rFonts w:ascii="Arial" w:eastAsia="Arial Unicode MS" w:hAnsi="Arial" w:cs="Arial"/>
      <w:color w:val="auto"/>
      <w:position w:val="2"/>
      <w:sz w:val="20"/>
      <w:szCs w:val="20"/>
      <w:lang w:val="uk-UA"/>
    </w:rPr>
  </w:style>
  <w:style w:type="character" w:styleId="Hyperlink">
    <w:name w:val="Hyperlink"/>
    <w:semiHidden/>
    <w:rsid w:val="007D2E8E"/>
    <w:rPr>
      <w:color w:val="000080"/>
      <w:u w:val="single"/>
    </w:rPr>
  </w:style>
  <w:style w:type="character" w:customStyle="1" w:styleId="a2">
    <w:name w:val="Символ сноски"/>
    <w:rsid w:val="007D2E8E"/>
  </w:style>
  <w:style w:type="character" w:styleId="FootnoteReference">
    <w:name w:val="footnote reference"/>
    <w:rsid w:val="007D2E8E"/>
    <w:rPr>
      <w:vertAlign w:val="superscript"/>
    </w:rPr>
  </w:style>
  <w:style w:type="character" w:styleId="EndnoteReference">
    <w:name w:val="endnote reference"/>
    <w:semiHidden/>
    <w:rsid w:val="007D2E8E"/>
    <w:rPr>
      <w:vertAlign w:val="superscript"/>
    </w:rPr>
  </w:style>
  <w:style w:type="character" w:customStyle="1" w:styleId="a3">
    <w:name w:val="Символы концевой сноски"/>
    <w:rsid w:val="007D2E8E"/>
  </w:style>
  <w:style w:type="paragraph" w:customStyle="1" w:styleId="a4">
    <w:name w:val="Заголовок"/>
    <w:basedOn w:val="Normal"/>
    <w:next w:val="BodyText"/>
    <w:rsid w:val="007D2E8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7D2E8E"/>
    <w:pPr>
      <w:spacing w:after="120"/>
    </w:pPr>
    <w:rPr>
      <w:sz w:val="20"/>
      <w:szCs w:val="20"/>
      <w:lang w:val="en-GB"/>
    </w:rPr>
  </w:style>
  <w:style w:type="paragraph" w:styleId="List">
    <w:name w:val="List"/>
    <w:basedOn w:val="BodyText"/>
    <w:semiHidden/>
    <w:rsid w:val="007D2E8E"/>
    <w:rPr>
      <w:rFonts w:ascii="Arial" w:hAnsi="Arial" w:cs="Arial"/>
    </w:rPr>
  </w:style>
  <w:style w:type="paragraph" w:customStyle="1" w:styleId="a5">
    <w:name w:val="Название"/>
    <w:basedOn w:val="Normal"/>
    <w:rsid w:val="007D2E8E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a6">
    <w:name w:val="Указатель"/>
    <w:basedOn w:val="Normal"/>
    <w:rsid w:val="007D2E8E"/>
    <w:pPr>
      <w:suppressLineNumbers/>
    </w:pPr>
    <w:rPr>
      <w:rFonts w:ascii="Arial" w:hAnsi="Arial" w:cs="Tahoma"/>
    </w:rPr>
  </w:style>
  <w:style w:type="paragraph" w:styleId="Title">
    <w:name w:val="Title"/>
    <w:basedOn w:val="Normal"/>
    <w:next w:val="BodyText"/>
    <w:qFormat/>
    <w:rsid w:val="007D2E8E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Subtitle">
    <w:name w:val="Subtitle"/>
    <w:basedOn w:val="Title"/>
    <w:next w:val="BodyText"/>
    <w:qFormat/>
    <w:rsid w:val="007D2E8E"/>
    <w:pPr>
      <w:jc w:val="center"/>
    </w:pPr>
    <w:rPr>
      <w:i/>
      <w:iCs/>
    </w:rPr>
  </w:style>
  <w:style w:type="paragraph" w:customStyle="1" w:styleId="11">
    <w:name w:val="Назва об'єкта1"/>
    <w:basedOn w:val="Normal"/>
    <w:rsid w:val="007D2E8E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Index">
    <w:name w:val="Index"/>
    <w:basedOn w:val="Normal"/>
    <w:rsid w:val="007D2E8E"/>
    <w:rPr>
      <w:rFonts w:ascii="Arial" w:hAnsi="Arial" w:cs="Arial"/>
    </w:rPr>
  </w:style>
  <w:style w:type="paragraph" w:customStyle="1" w:styleId="110">
    <w:name w:val="Заголовок 11"/>
    <w:basedOn w:val="Normal"/>
    <w:next w:val="Normal"/>
    <w:rsid w:val="007D2E8E"/>
    <w:pPr>
      <w:keepNext/>
      <w:jc w:val="right"/>
    </w:pPr>
    <w:rPr>
      <w:rFonts w:eastAsia="Arial Unicode MS"/>
      <w:b/>
      <w:bCs/>
      <w:i/>
      <w:iCs/>
      <w:sz w:val="22"/>
      <w:szCs w:val="22"/>
      <w:lang w:val="uk-UA"/>
    </w:rPr>
  </w:style>
  <w:style w:type="paragraph" w:customStyle="1" w:styleId="21">
    <w:name w:val="Заголовок 21"/>
    <w:basedOn w:val="Normal"/>
    <w:next w:val="Normal"/>
    <w:rsid w:val="007D2E8E"/>
    <w:pPr>
      <w:keepNext/>
    </w:pPr>
    <w:rPr>
      <w:b/>
      <w:bCs/>
    </w:rPr>
  </w:style>
  <w:style w:type="paragraph" w:customStyle="1" w:styleId="31">
    <w:name w:val="Заголовок 31"/>
    <w:basedOn w:val="Normal"/>
    <w:next w:val="Normal"/>
    <w:rsid w:val="007D2E8E"/>
    <w:pPr>
      <w:numPr>
        <w:ilvl w:val="2"/>
        <w:numId w:val="5"/>
      </w:numPr>
      <w:ind w:left="1080" w:hanging="360"/>
      <w:outlineLvl w:val="2"/>
    </w:pPr>
  </w:style>
  <w:style w:type="paragraph" w:customStyle="1" w:styleId="41">
    <w:name w:val="Заголовок 41"/>
    <w:basedOn w:val="Normal"/>
    <w:next w:val="Normal"/>
    <w:rsid w:val="007D2E8E"/>
    <w:pPr>
      <w:keepNext/>
      <w:tabs>
        <w:tab w:val="left" w:pos="540"/>
        <w:tab w:val="left" w:pos="720"/>
      </w:tabs>
      <w:jc w:val="center"/>
    </w:pPr>
    <w:rPr>
      <w:b/>
      <w:bCs/>
      <w:lang w:val="uk-UA"/>
    </w:rPr>
  </w:style>
  <w:style w:type="paragraph" w:customStyle="1" w:styleId="51">
    <w:name w:val="Заголовок 51"/>
    <w:basedOn w:val="Normal"/>
    <w:next w:val="Normal"/>
    <w:rsid w:val="007D2E8E"/>
    <w:pPr>
      <w:numPr>
        <w:ilvl w:val="4"/>
        <w:numId w:val="5"/>
      </w:numPr>
      <w:ind w:left="1800" w:hanging="360"/>
      <w:outlineLvl w:val="4"/>
    </w:pPr>
  </w:style>
  <w:style w:type="paragraph" w:customStyle="1" w:styleId="61">
    <w:name w:val="Заголовок 61"/>
    <w:basedOn w:val="Normal"/>
    <w:next w:val="Normal"/>
    <w:rsid w:val="007D2E8E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71">
    <w:name w:val="Заголовок 71"/>
    <w:basedOn w:val="Normal"/>
    <w:next w:val="Normal"/>
    <w:rsid w:val="007D2E8E"/>
    <w:pPr>
      <w:keepNext/>
    </w:pPr>
    <w:rPr>
      <w:rFonts w:ascii="Arial" w:hAnsi="Arial" w:cs="Arial"/>
      <w:color w:val="0000FF"/>
      <w:sz w:val="20"/>
      <w:szCs w:val="20"/>
      <w:u w:val="single"/>
      <w:lang w:val="uk-UA"/>
    </w:rPr>
  </w:style>
  <w:style w:type="paragraph" w:customStyle="1" w:styleId="81">
    <w:name w:val="Заголовок 81"/>
    <w:basedOn w:val="Normal"/>
    <w:next w:val="Normal"/>
    <w:rsid w:val="007D2E8E"/>
    <w:pPr>
      <w:keepNext/>
      <w:jc w:val="center"/>
    </w:pPr>
    <w:rPr>
      <w:b/>
      <w:bCs/>
      <w:sz w:val="22"/>
      <w:szCs w:val="22"/>
      <w:lang w:val="uk-UA"/>
    </w:rPr>
  </w:style>
  <w:style w:type="paragraph" w:customStyle="1" w:styleId="91">
    <w:name w:val="Заголовок 91"/>
    <w:basedOn w:val="Normal"/>
    <w:next w:val="Normal"/>
    <w:rsid w:val="007D2E8E"/>
    <w:pPr>
      <w:keepNext/>
      <w:spacing w:line="360" w:lineRule="atLeast"/>
      <w:ind w:firstLine="540"/>
      <w:jc w:val="both"/>
      <w:textAlignment w:val="baseline"/>
    </w:pPr>
    <w:rPr>
      <w:sz w:val="28"/>
      <w:szCs w:val="28"/>
      <w:lang w:val="uk-UA"/>
    </w:rPr>
  </w:style>
  <w:style w:type="paragraph" w:customStyle="1" w:styleId="210">
    <w:name w:val="Основний текст 21"/>
    <w:basedOn w:val="Normal"/>
    <w:rsid w:val="007D2E8E"/>
    <w:pPr>
      <w:jc w:val="both"/>
    </w:pPr>
    <w:rPr>
      <w:sz w:val="22"/>
      <w:szCs w:val="22"/>
      <w:lang w:val="uk-UA"/>
    </w:rPr>
  </w:style>
  <w:style w:type="paragraph" w:customStyle="1" w:styleId="12">
    <w:name w:val="Маркований список1"/>
    <w:basedOn w:val="Normal"/>
    <w:rsid w:val="007D2E8E"/>
  </w:style>
  <w:style w:type="paragraph" w:customStyle="1" w:styleId="13">
    <w:name w:val="Текст виноски1"/>
    <w:basedOn w:val="Normal"/>
    <w:rsid w:val="007D2E8E"/>
    <w:rPr>
      <w:sz w:val="20"/>
      <w:szCs w:val="20"/>
    </w:rPr>
  </w:style>
  <w:style w:type="paragraph" w:customStyle="1" w:styleId="310">
    <w:name w:val="Основний текст 31"/>
    <w:basedOn w:val="Normal"/>
    <w:rsid w:val="007D2E8E"/>
    <w:rPr>
      <w:b/>
      <w:bCs/>
      <w:lang w:val="uk-UA"/>
    </w:rPr>
  </w:style>
  <w:style w:type="paragraph" w:styleId="BodyTextIndent">
    <w:name w:val="Body Text Indent"/>
    <w:basedOn w:val="Normal"/>
    <w:semiHidden/>
    <w:rsid w:val="007D2E8E"/>
    <w:pPr>
      <w:ind w:firstLine="360"/>
    </w:pPr>
    <w:rPr>
      <w:lang w:val="uk-UA"/>
    </w:rPr>
  </w:style>
  <w:style w:type="paragraph" w:customStyle="1" w:styleId="211">
    <w:name w:val="Основний текст з відступом 21"/>
    <w:basedOn w:val="Normal"/>
    <w:rsid w:val="007D2E8E"/>
    <w:pPr>
      <w:ind w:left="1440"/>
    </w:pPr>
    <w:rPr>
      <w:rFonts w:ascii="Arial" w:hAnsi="Arial" w:cs="Arial"/>
    </w:rPr>
  </w:style>
  <w:style w:type="paragraph" w:customStyle="1" w:styleId="14">
    <w:name w:val="Текст примітки1"/>
    <w:basedOn w:val="Normal"/>
    <w:rsid w:val="007D2E8E"/>
    <w:rPr>
      <w:sz w:val="20"/>
      <w:szCs w:val="20"/>
      <w:lang w:val="en-AU"/>
    </w:rPr>
  </w:style>
  <w:style w:type="paragraph" w:customStyle="1" w:styleId="a7">
    <w:name w:val="Тема примечания"/>
    <w:basedOn w:val="14"/>
    <w:next w:val="14"/>
    <w:rsid w:val="007D2E8E"/>
    <w:rPr>
      <w:b/>
      <w:bCs/>
      <w:lang w:val="ru-RU"/>
    </w:rPr>
  </w:style>
  <w:style w:type="paragraph" w:customStyle="1" w:styleId="15">
    <w:name w:val="Назва1"/>
    <w:basedOn w:val="Normal"/>
    <w:next w:val="Subtitle"/>
    <w:rsid w:val="007D2E8E"/>
    <w:pPr>
      <w:ind w:left="360"/>
      <w:jc w:val="center"/>
    </w:pPr>
    <w:rPr>
      <w:rFonts w:ascii="Arial" w:hAnsi="Arial" w:cs="Arial"/>
      <w:b/>
      <w:bCs/>
      <w:sz w:val="20"/>
      <w:szCs w:val="20"/>
      <w:lang w:val="uk-UA"/>
    </w:rPr>
  </w:style>
  <w:style w:type="paragraph" w:customStyle="1" w:styleId="311">
    <w:name w:val="Основний текст з відступом 31"/>
    <w:basedOn w:val="Normal"/>
    <w:rsid w:val="007D2E8E"/>
    <w:pPr>
      <w:tabs>
        <w:tab w:val="left" w:pos="540"/>
        <w:tab w:val="left" w:pos="720"/>
      </w:tabs>
      <w:ind w:firstLine="360"/>
      <w:jc w:val="both"/>
    </w:pPr>
    <w:rPr>
      <w:lang w:val="uk-UA"/>
    </w:rPr>
  </w:style>
  <w:style w:type="paragraph" w:customStyle="1" w:styleId="16">
    <w:name w:val="Текст кінцевої виноски1"/>
    <w:basedOn w:val="Normal"/>
    <w:rsid w:val="007D2E8E"/>
    <w:rPr>
      <w:sz w:val="20"/>
      <w:szCs w:val="20"/>
    </w:rPr>
  </w:style>
  <w:style w:type="paragraph" w:customStyle="1" w:styleId="17">
    <w:name w:val="Нижній колонтитул1"/>
    <w:basedOn w:val="Normal"/>
    <w:rsid w:val="007D2E8E"/>
    <w:pPr>
      <w:tabs>
        <w:tab w:val="center" w:pos="4153"/>
        <w:tab w:val="right" w:pos="8306"/>
      </w:tabs>
    </w:pPr>
  </w:style>
  <w:style w:type="paragraph" w:styleId="CommentSubject">
    <w:name w:val="annotation subject"/>
    <w:basedOn w:val="14"/>
    <w:next w:val="14"/>
    <w:rsid w:val="007D2E8E"/>
    <w:rPr>
      <w:b/>
      <w:bCs/>
      <w:lang w:val="ru-RU"/>
    </w:rPr>
  </w:style>
  <w:style w:type="paragraph" w:styleId="BalloonText">
    <w:name w:val="Balloon Text"/>
    <w:basedOn w:val="Normal"/>
    <w:rsid w:val="007D2E8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7D2E8E"/>
  </w:style>
  <w:style w:type="paragraph" w:customStyle="1" w:styleId="TableHeading">
    <w:name w:val="Table Heading"/>
    <w:basedOn w:val="TableContents"/>
    <w:rsid w:val="007D2E8E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7D2E8E"/>
  </w:style>
  <w:style w:type="paragraph" w:styleId="Footer">
    <w:name w:val="footer"/>
    <w:basedOn w:val="Normal"/>
    <w:semiHidden/>
    <w:rsid w:val="007D2E8E"/>
    <w:pPr>
      <w:suppressLineNumbers/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7D2E8E"/>
    <w:pPr>
      <w:suppressLineNumbers/>
      <w:ind w:left="283" w:hanging="283"/>
    </w:pPr>
    <w:rPr>
      <w:sz w:val="20"/>
      <w:szCs w:val="20"/>
    </w:rPr>
  </w:style>
  <w:style w:type="paragraph" w:customStyle="1" w:styleId="a8">
    <w:name w:val="Содержимое таблицы"/>
    <w:basedOn w:val="Normal"/>
    <w:rsid w:val="007D2E8E"/>
    <w:pPr>
      <w:suppressLineNumbers/>
    </w:pPr>
  </w:style>
  <w:style w:type="paragraph" w:customStyle="1" w:styleId="a9">
    <w:name w:val="Заголовок таблицы"/>
    <w:basedOn w:val="a8"/>
    <w:rsid w:val="007D2E8E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891099"/>
    <w:pPr>
      <w:ind w:left="720"/>
      <w:contextualSpacing/>
    </w:pPr>
  </w:style>
  <w:style w:type="character" w:styleId="Emphasis">
    <w:name w:val="Emphasis"/>
    <w:uiPriority w:val="20"/>
    <w:qFormat/>
    <w:rsid w:val="00247C3E"/>
    <w:rPr>
      <w:i/>
      <w:iCs/>
    </w:rPr>
  </w:style>
  <w:style w:type="character" w:customStyle="1" w:styleId="FootnoteTextChar">
    <w:name w:val="Footnote Text Char"/>
    <w:link w:val="FootnoteText"/>
    <w:rsid w:val="00247C3E"/>
    <w:rPr>
      <w:lang w:val="ru-RU"/>
    </w:rPr>
  </w:style>
  <w:style w:type="paragraph" w:customStyle="1" w:styleId="Default">
    <w:name w:val="Default"/>
    <w:rsid w:val="008A0D9E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A0D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0D9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0D9E"/>
    <w:rPr>
      <w:lang w:val="ru-RU"/>
    </w:rPr>
  </w:style>
  <w:style w:type="character" w:customStyle="1" w:styleId="st">
    <w:name w:val="st"/>
    <w:basedOn w:val="DefaultParagraphFont"/>
    <w:rsid w:val="00FD725E"/>
  </w:style>
  <w:style w:type="paragraph" w:styleId="Header">
    <w:name w:val="header"/>
    <w:basedOn w:val="Normal"/>
    <w:link w:val="HeaderChar"/>
    <w:uiPriority w:val="99"/>
    <w:unhideWhenUsed/>
    <w:rsid w:val="004578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7807"/>
    <w:rPr>
      <w:sz w:val="24"/>
      <w:szCs w:val="24"/>
      <w:lang w:val="ru-RU"/>
    </w:rPr>
  </w:style>
  <w:style w:type="paragraph" w:styleId="Revision">
    <w:name w:val="Revision"/>
    <w:hidden/>
    <w:uiPriority w:val="99"/>
    <w:semiHidden/>
    <w:rsid w:val="009B2A11"/>
    <w:rPr>
      <w:sz w:val="24"/>
      <w:szCs w:val="24"/>
      <w:lang w:val="ru-RU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B95782"/>
    <w:pPr>
      <w:widowControl/>
      <w:suppressAutoHyphens w:val="0"/>
      <w:autoSpaceDE/>
      <w:spacing w:before="100" w:beforeAutospacing="1" w:after="100" w:afterAutospacing="1"/>
    </w:pPr>
    <w:rPr>
      <w:lang w:val="uk-U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659E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659E0"/>
    <w:rPr>
      <w:lang w:val="ru-RU"/>
    </w:rPr>
  </w:style>
  <w:style w:type="character" w:customStyle="1" w:styleId="normaltextrun">
    <w:name w:val="normaltextrun"/>
    <w:basedOn w:val="DefaultParagraphFont"/>
    <w:rsid w:val="00823821"/>
  </w:style>
  <w:style w:type="character" w:customStyle="1" w:styleId="eop">
    <w:name w:val="eop"/>
    <w:basedOn w:val="DefaultParagraphFont"/>
    <w:rsid w:val="00823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3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9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28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rf.ua/grantera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78DA2AA1C42040AF53183EBA149F0D" ma:contentTypeVersion="4" ma:contentTypeDescription="Create a new document." ma:contentTypeScope="" ma:versionID="d8a5eca788d92b6795d89b8eae47ddb5">
  <xsd:schema xmlns:xsd="http://www.w3.org/2001/XMLSchema" xmlns:xs="http://www.w3.org/2001/XMLSchema" xmlns:p="http://schemas.microsoft.com/office/2006/metadata/properties" xmlns:ns2="05227c0f-8740-4275-9bbc-e30d46dd7788" xmlns:ns3="4d97a80a-1cd6-4fc9-a1ff-11af94c3d74c" targetNamespace="http://schemas.microsoft.com/office/2006/metadata/properties" ma:root="true" ma:fieldsID="7e720890eca3c35516e1690c7afe0400" ns2:_="" ns3:_="">
    <xsd:import namespace="05227c0f-8740-4275-9bbc-e30d46dd7788"/>
    <xsd:import namespace="4d97a80a-1cd6-4fc9-a1ff-11af94c3d7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27c0f-8740-4275-9bbc-e30d46dd77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a80a-1cd6-4fc9-a1ff-11af94c3d7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E87D3-314A-4BA0-9092-4A8260AABD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F986B3-50B9-440C-857B-ACD7D5BF8B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227c0f-8740-4275-9bbc-e30d46dd7788"/>
    <ds:schemaRef ds:uri="4d97a80a-1cd6-4fc9-a1ff-11af94c3d7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E2CBAC-836C-43A1-A16F-A55091A11A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335492-9A29-4ACA-8B0C-269586484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5080</Words>
  <Characters>2897</Characters>
  <Application>Microsoft Office Word</Application>
  <DocSecurity>0</DocSecurity>
  <Lines>24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МІЖНАРОДНИЙ ФОНД «ВІДРОДЖЕННЯ»</vt:lpstr>
    </vt:vector>
  </TitlesOfParts>
  <Company>IRF</Company>
  <LinksUpToDate>false</LinksUpToDate>
  <CharactersWithSpaces>7962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МІЖНАРОДНИЙ ФОНД «ВІДРОДЖЕННЯ»</dc:title>
  <dc:subject/>
  <dc:creator>ORLOVSKY</dc:creator>
  <cp:keywords/>
  <cp:lastModifiedBy>Христина Шульга</cp:lastModifiedBy>
  <cp:revision>7</cp:revision>
  <cp:lastPrinted>2011-04-26T12:02:00Z</cp:lastPrinted>
  <dcterms:created xsi:type="dcterms:W3CDTF">2022-05-10T07:47:00Z</dcterms:created>
  <dcterms:modified xsi:type="dcterms:W3CDTF">2022-05-12T10:58:00Z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0x0101001378DA2AA1C42040AF53183EBA149F0D</vt:lpwstr>
  </property>
</Properties>
</file>