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2664" w:rsidRDefault="00702664" w:rsidP="00702664">
      <w:pPr>
        <w:pStyle w:val="ad"/>
        <w:jc w:val="right"/>
        <w:rPr>
          <w:rFonts w:ascii="Times New Roman CYR" w:hAnsi="Times New Roman CYR"/>
          <w:b/>
          <w:sz w:val="28"/>
          <w:lang w:val="uk-UA"/>
        </w:rPr>
      </w:pPr>
      <w:r>
        <w:rPr>
          <w:rFonts w:ascii="Times New Roman CYR" w:hAnsi="Times New Roman CYR"/>
          <w:b/>
          <w:sz w:val="28"/>
          <w:lang w:val="uk-UA"/>
        </w:rPr>
        <w:t>Затверджено наказом Виконавчого директора МФВ</w:t>
      </w:r>
    </w:p>
    <w:p w:rsidR="00702664" w:rsidRDefault="00702664" w:rsidP="00702664">
      <w:pPr>
        <w:pStyle w:val="ad"/>
        <w:jc w:val="right"/>
        <w:rPr>
          <w:rFonts w:ascii="Times New Roman CYR" w:hAnsi="Times New Roman CYR"/>
          <w:b/>
          <w:sz w:val="28"/>
          <w:lang w:val="uk-UA"/>
        </w:rPr>
      </w:pPr>
      <w:r>
        <w:rPr>
          <w:rFonts w:ascii="Times New Roman CYR" w:hAnsi="Times New Roman CYR"/>
          <w:b/>
          <w:sz w:val="28"/>
          <w:lang w:val="uk-UA"/>
        </w:rPr>
        <w:t>№ 41 від 08.12.2015 р.</w:t>
      </w:r>
    </w:p>
    <w:p w:rsidR="00702664" w:rsidRPr="00702664" w:rsidRDefault="00702664" w:rsidP="00702664">
      <w:pPr>
        <w:jc w:val="right"/>
        <w:rPr>
          <w:b/>
          <w:szCs w:val="20"/>
          <w:lang w:val="uk-UA"/>
        </w:rPr>
      </w:pPr>
      <w:r>
        <w:rPr>
          <w:rFonts w:ascii="Times New Roman CYR" w:hAnsi="Times New Roman CYR"/>
          <w:b/>
          <w:sz w:val="28"/>
          <w:lang w:val="uk-UA"/>
        </w:rPr>
        <w:t>Додаток № 2</w:t>
      </w:r>
    </w:p>
    <w:p w:rsidR="00702664" w:rsidRPr="00702664" w:rsidRDefault="00702664" w:rsidP="00702664">
      <w:pPr>
        <w:pStyle w:val="210"/>
        <w:tabs>
          <w:tab w:val="left" w:pos="540"/>
          <w:tab w:val="left" w:pos="720"/>
        </w:tabs>
      </w:pPr>
    </w:p>
    <w:p w:rsidR="008B03B5" w:rsidRPr="00A5670C" w:rsidRDefault="008B03B5">
      <w:pPr>
        <w:shd w:val="clear" w:color="auto" w:fill="B2B2B2"/>
        <w:jc w:val="center"/>
        <w:rPr>
          <w:b/>
          <w:sz w:val="36"/>
          <w:lang w:val="uk-UA"/>
        </w:rPr>
      </w:pPr>
      <w:r w:rsidRPr="00A5670C">
        <w:rPr>
          <w:b/>
          <w:sz w:val="36"/>
          <w:lang w:val="uk-UA"/>
        </w:rPr>
        <w:t>МІЖНАРОДНИЙ ФОНД «ВІДРОДЖЕННЯ»</w:t>
      </w:r>
    </w:p>
    <w:p w:rsidR="008B03B5" w:rsidRPr="00A5670C" w:rsidRDefault="008B03B5">
      <w:pPr>
        <w:pStyle w:val="41"/>
        <w:tabs>
          <w:tab w:val="clear" w:pos="540"/>
          <w:tab w:val="clear" w:pos="720"/>
        </w:tabs>
        <w:rPr>
          <w:b w:val="0"/>
          <w:bCs w:val="0"/>
        </w:rPr>
      </w:pPr>
    </w:p>
    <w:p w:rsidR="008B03B5" w:rsidRPr="00A5670C" w:rsidRDefault="008B03B5">
      <w:pPr>
        <w:jc w:val="center"/>
        <w:rPr>
          <w:lang w:val="uk-UA"/>
        </w:rPr>
      </w:pPr>
      <w:r w:rsidRPr="00A5670C">
        <w:rPr>
          <w:b/>
          <w:bCs/>
          <w:u w:val="single"/>
          <w:lang w:val="uk-UA"/>
        </w:rPr>
        <w:t>ПРОМІЖНИЙ ЗМІСТОВНИЙ ЗВІТ</w:t>
      </w:r>
      <w:r w:rsidRPr="00A5670C">
        <w:rPr>
          <w:rStyle w:val="a9"/>
          <w:lang w:val="uk-UA"/>
        </w:rPr>
        <w:footnoteReference w:id="1"/>
      </w:r>
    </w:p>
    <w:p w:rsidR="008B03B5" w:rsidRPr="00A5670C" w:rsidRDefault="008B03B5">
      <w:pPr>
        <w:pStyle w:val="210"/>
        <w:tabs>
          <w:tab w:val="left" w:pos="540"/>
          <w:tab w:val="left" w:pos="720"/>
        </w:tabs>
      </w:pPr>
    </w:p>
    <w:p w:rsidR="008B03B5" w:rsidRPr="00A5670C" w:rsidRDefault="008B03B5" w:rsidP="00A5670C">
      <w:pPr>
        <w:pStyle w:val="210"/>
        <w:numPr>
          <w:ilvl w:val="0"/>
          <w:numId w:val="1"/>
        </w:numPr>
        <w:tabs>
          <w:tab w:val="left" w:pos="1080"/>
          <w:tab w:val="left" w:pos="1260"/>
          <w:tab w:val="left" w:pos="1440"/>
        </w:tabs>
        <w:ind w:left="1080" w:hanging="1080"/>
        <w:jc w:val="center"/>
        <w:rPr>
          <w:b/>
          <w:bCs/>
          <w:sz w:val="24"/>
          <w:szCs w:val="24"/>
        </w:rPr>
      </w:pPr>
      <w:r w:rsidRPr="00A5670C">
        <w:rPr>
          <w:b/>
          <w:bCs/>
          <w:sz w:val="24"/>
          <w:szCs w:val="24"/>
        </w:rPr>
        <w:t>ЗАГАЛЬНА ІНФОРМАЦІЯ</w:t>
      </w:r>
    </w:p>
    <w:p w:rsidR="008B03B5" w:rsidRPr="00A5670C" w:rsidRDefault="008B03B5">
      <w:pPr>
        <w:pStyle w:val="210"/>
        <w:tabs>
          <w:tab w:val="left" w:pos="1260"/>
          <w:tab w:val="left" w:pos="1440"/>
        </w:tabs>
        <w:ind w:left="720"/>
        <w:rPr>
          <w:b/>
          <w:bCs/>
          <w:sz w:val="24"/>
          <w:szCs w:val="24"/>
          <w:u w:val="single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236"/>
        <w:gridCol w:w="6403"/>
      </w:tblGrid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bCs/>
                <w:lang w:val="uk-UA"/>
              </w:rPr>
            </w:pPr>
            <w:r w:rsidRPr="00A5670C">
              <w:rPr>
                <w:bCs/>
                <w:lang w:val="uk-UA"/>
              </w:rPr>
              <w:t>Номер проекту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bCs/>
                <w:lang w:val="uk-UA"/>
              </w:rPr>
            </w:pPr>
            <w:r w:rsidRPr="00A5670C">
              <w:rPr>
                <w:bCs/>
                <w:lang w:val="uk-UA"/>
              </w:rPr>
              <w:t>Назва проекту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46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Термін дії Угоди з МФВ (дати початку і закінчення проекту)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Звітний період</w:t>
            </w:r>
            <w:r w:rsidRPr="00A5670C">
              <w:rPr>
                <w:rStyle w:val="a9"/>
                <w:lang w:val="uk-UA"/>
              </w:rPr>
              <w:footnoteReference w:id="2"/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46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Назва організації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bCs/>
                <w:lang w:val="uk-UA"/>
              </w:rPr>
            </w:pPr>
            <w:r w:rsidRPr="00A5670C">
              <w:rPr>
                <w:bCs/>
                <w:lang w:val="uk-UA"/>
              </w:rPr>
              <w:t>ПІБ керівника проекту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Контактні дані керівника проекту (тел., мобільний телефон, електронна пошта)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r w:rsidRPr="00A5670C">
              <w:rPr>
                <w:lang w:val="uk-UA"/>
              </w:rPr>
              <w:t>Бюджет проекту (фінансування з боку МФВ)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  <w:tr w:rsidR="008B03B5" w:rsidRPr="00A5670C" w:rsidTr="00A5670C">
        <w:trPr>
          <w:trHeight w:val="353"/>
        </w:trPr>
        <w:tc>
          <w:tcPr>
            <w:tcW w:w="32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A5670C" w:rsidRDefault="008B03B5">
            <w:pPr>
              <w:spacing w:before="60" w:after="60"/>
              <w:rPr>
                <w:lang w:val="uk-UA"/>
              </w:rPr>
            </w:pPr>
            <w:proofErr w:type="spellStart"/>
            <w:r w:rsidRPr="00A5670C">
              <w:rPr>
                <w:lang w:val="uk-UA"/>
              </w:rPr>
              <w:t>Співфінансування</w:t>
            </w:r>
            <w:proofErr w:type="spellEnd"/>
            <w:r w:rsidRPr="00A5670C">
              <w:rPr>
                <w:lang w:val="uk-UA"/>
              </w:rPr>
              <w:t xml:space="preserve"> проекту з інших джерел (за наявності)</w:t>
            </w:r>
          </w:p>
        </w:tc>
        <w:tc>
          <w:tcPr>
            <w:tcW w:w="64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A5670C" w:rsidRDefault="008B03B5">
            <w:pPr>
              <w:spacing w:before="60" w:after="60"/>
              <w:jc w:val="center"/>
              <w:rPr>
                <w:lang w:val="uk-UA"/>
              </w:rPr>
            </w:pPr>
          </w:p>
        </w:tc>
      </w:tr>
    </w:tbl>
    <w:p w:rsidR="008B03B5" w:rsidRPr="00A5670C" w:rsidRDefault="008B03B5">
      <w:pPr>
        <w:rPr>
          <w:lang w:val="uk-UA"/>
        </w:rPr>
        <w:sectPr w:rsidR="008B03B5" w:rsidRPr="00A5670C" w:rsidSect="00A5670C">
          <w:footerReference w:type="default" r:id="rId8"/>
          <w:footerReference w:type="first" r:id="rId9"/>
          <w:pgSz w:w="11905" w:h="16837"/>
          <w:pgMar w:top="899" w:right="848" w:bottom="984" w:left="1418" w:header="708" w:footer="708" w:gutter="0"/>
          <w:cols w:space="720"/>
        </w:sectPr>
      </w:pPr>
    </w:p>
    <w:p w:rsidR="008B03B5" w:rsidRPr="00A5670C" w:rsidRDefault="008B03B5">
      <w:pPr>
        <w:tabs>
          <w:tab w:val="left" w:pos="540"/>
        </w:tabs>
        <w:jc w:val="center"/>
        <w:rPr>
          <w:b/>
          <w:bCs/>
          <w:u w:val="single"/>
          <w:lang w:val="uk-UA"/>
        </w:rPr>
      </w:pPr>
      <w:r w:rsidRPr="00A5670C">
        <w:rPr>
          <w:b/>
          <w:bCs/>
          <w:u w:val="single"/>
          <w:lang w:val="uk-UA"/>
        </w:rPr>
        <w:lastRenderedPageBreak/>
        <w:t>2. ДІЯЛЬНІСТЬ ТА РЕЗУЛЬТАТИ</w:t>
      </w:r>
    </w:p>
    <w:p w:rsidR="008B03B5" w:rsidRPr="00A5670C" w:rsidRDefault="008B03B5">
      <w:pPr>
        <w:tabs>
          <w:tab w:val="left" w:pos="540"/>
          <w:tab w:val="left" w:pos="720"/>
        </w:tabs>
        <w:ind w:firstLine="709"/>
        <w:jc w:val="both"/>
        <w:rPr>
          <w:lang w:val="uk-UA"/>
        </w:rPr>
      </w:pPr>
    </w:p>
    <w:p w:rsidR="008B03B5" w:rsidRPr="00A5670C" w:rsidRDefault="008B03B5">
      <w:pPr>
        <w:tabs>
          <w:tab w:val="left" w:pos="540"/>
          <w:tab w:val="left" w:pos="720"/>
        </w:tabs>
        <w:spacing w:after="120"/>
        <w:ind w:firstLine="709"/>
        <w:jc w:val="both"/>
        <w:rPr>
          <w:lang w:val="uk-UA"/>
        </w:rPr>
      </w:pPr>
      <w:r w:rsidRPr="00A5670C">
        <w:rPr>
          <w:lang w:val="uk-UA"/>
        </w:rPr>
        <w:t>2.1) Наведіть коротку інформацію про кожен захід / діяльність, що планувалися та були фактично здійснені впродовж терміну реалізації проекту, а також отримані результати та продукти у таблиці нижче:</w:t>
      </w:r>
    </w:p>
    <w:tbl>
      <w:tblPr>
        <w:tblW w:w="15078" w:type="dxa"/>
        <w:tblInd w:w="245" w:type="dxa"/>
        <w:tblLayout w:type="fixed"/>
        <w:tblLook w:val="0000"/>
      </w:tblPr>
      <w:tblGrid>
        <w:gridCol w:w="568"/>
        <w:gridCol w:w="3412"/>
        <w:gridCol w:w="2132"/>
        <w:gridCol w:w="3411"/>
        <w:gridCol w:w="1849"/>
        <w:gridCol w:w="2131"/>
        <w:gridCol w:w="1575"/>
      </w:tblGrid>
      <w:tr w:rsidR="008B03B5" w:rsidRPr="00A5670C" w:rsidTr="007346E3">
        <w:tc>
          <w:tcPr>
            <w:tcW w:w="6112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center"/>
              <w:rPr>
                <w:b/>
                <w:bCs/>
                <w:u w:val="single"/>
                <w:lang w:val="uk-UA"/>
              </w:rPr>
            </w:pPr>
            <w:r w:rsidRPr="00A5670C">
              <w:rPr>
                <w:b/>
                <w:bCs/>
                <w:u w:val="single"/>
                <w:lang w:val="uk-UA"/>
              </w:rPr>
              <w:t>Плановані заходи / діяльність</w:t>
            </w:r>
            <w:r w:rsidRPr="00A5670C">
              <w:rPr>
                <w:lang w:val="uk-UA"/>
              </w:rPr>
              <w:t xml:space="preserve">  згідно поданої</w:t>
            </w:r>
            <w:r w:rsidRPr="00A5670C">
              <w:rPr>
                <w:lang w:val="uk-UA"/>
              </w:rPr>
              <w:br/>
              <w:t>проектної пропозиції до МФВ</w:t>
            </w:r>
            <w:r w:rsidRPr="00A5670C">
              <w:rPr>
                <w:rStyle w:val="a9"/>
                <w:lang w:val="uk-UA"/>
              </w:rPr>
              <w:footnoteReference w:id="3"/>
            </w:r>
          </w:p>
        </w:tc>
        <w:tc>
          <w:tcPr>
            <w:tcW w:w="8966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  <w:vAlign w:val="center"/>
          </w:tcPr>
          <w:p w:rsidR="008B03B5" w:rsidRPr="00A5670C" w:rsidRDefault="008B03B5">
            <w:pPr>
              <w:spacing w:before="40" w:after="40"/>
              <w:jc w:val="center"/>
              <w:rPr>
                <w:lang w:val="uk-UA"/>
              </w:rPr>
            </w:pPr>
            <w:r w:rsidRPr="00A5670C">
              <w:rPr>
                <w:b/>
                <w:bCs/>
                <w:u w:val="single"/>
                <w:lang w:val="uk-UA"/>
              </w:rPr>
              <w:t>Фактичний стан</w:t>
            </w:r>
            <w:r w:rsidR="00A5670C" w:rsidRPr="00A5670C">
              <w:rPr>
                <w:lang w:val="uk-UA"/>
              </w:rPr>
              <w:t xml:space="preserve"> </w:t>
            </w:r>
            <w:r w:rsidRPr="00A5670C">
              <w:rPr>
                <w:lang w:val="uk-UA"/>
              </w:rPr>
              <w:t>виконання проекту на момент звітування</w:t>
            </w:r>
            <w:r w:rsidRPr="00A5670C">
              <w:rPr>
                <w:rStyle w:val="a9"/>
                <w:lang w:val="uk-UA"/>
              </w:rPr>
              <w:footnoteReference w:id="4"/>
            </w:r>
          </w:p>
        </w:tc>
      </w:tr>
      <w:tr w:rsidR="007346E3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lang w:val="uk-UA"/>
              </w:rPr>
              <w:t>№</w:t>
            </w:r>
            <w:r w:rsidRPr="00A5670C">
              <w:rPr>
                <w:sz w:val="18"/>
                <w:szCs w:val="18"/>
                <w:lang w:val="uk-UA"/>
              </w:rPr>
              <w:br/>
              <w:t>п/п</w:t>
            </w: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7346E3" w:rsidRPr="00A5670C" w:rsidRDefault="007346E3" w:rsidP="00D72846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 xml:space="preserve">Які заходи / яку діяльність ви планували реалізувати в межах проекту (подані в проектній пропозиції)? </w:t>
            </w:r>
            <w:r w:rsidR="00D72846">
              <w:rPr>
                <w:sz w:val="18"/>
                <w:szCs w:val="18"/>
                <w:lang w:val="uk-UA"/>
              </w:rPr>
              <w:t>В</w:t>
            </w:r>
            <w:r w:rsidRPr="00A5670C">
              <w:rPr>
                <w:sz w:val="18"/>
                <w:szCs w:val="18"/>
                <w:lang w:val="uk-UA"/>
              </w:rPr>
              <w:t>кажіть плановані кількісні та якісні показники</w:t>
            </w: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>Очікувані результати</w:t>
            </w: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  <w:vAlign w:val="center"/>
          </w:tcPr>
          <w:p w:rsidR="007346E3" w:rsidRPr="007346E3" w:rsidRDefault="007346E3" w:rsidP="00312288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7346E3">
              <w:rPr>
                <w:sz w:val="18"/>
                <w:szCs w:val="18"/>
                <w:lang w:val="uk-UA"/>
              </w:rPr>
              <w:t>Які заходи / яку діяльність ви реалізували протягом звітного періоду? Детально опишіть (із представленням кількісних та якісних показників, в т.ч. залучення жінок та чоловіків до кожного із заходів / діяльності)</w:t>
            </w: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>Дата / період проведення заходів / здійснення діяльності</w:t>
            </w: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>Фактичні результати</w:t>
            </w: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  <w:vAlign w:val="center"/>
          </w:tcPr>
          <w:p w:rsidR="007346E3" w:rsidRPr="00A5670C" w:rsidRDefault="007346E3">
            <w:pPr>
              <w:spacing w:before="40" w:after="40"/>
              <w:jc w:val="center"/>
              <w:rPr>
                <w:sz w:val="18"/>
                <w:szCs w:val="18"/>
                <w:lang w:val="uk-UA"/>
              </w:rPr>
            </w:pPr>
            <w:r w:rsidRPr="00A5670C">
              <w:rPr>
                <w:sz w:val="18"/>
                <w:szCs w:val="18"/>
                <w:lang w:val="uk-UA"/>
              </w:rPr>
              <w:t>Продукти проекту</w:t>
            </w:r>
            <w:r w:rsidRPr="00A5670C">
              <w:rPr>
                <w:rStyle w:val="a9"/>
                <w:lang w:val="uk-UA"/>
              </w:rPr>
              <w:footnoteReference w:id="5"/>
            </w:r>
          </w:p>
        </w:tc>
      </w:tr>
      <w:tr w:rsidR="008B03B5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sz w:val="18"/>
                <w:szCs w:val="18"/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  <w:tr w:rsidR="008B03B5" w:rsidRPr="00A5670C" w:rsidTr="007346E3"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  <w:vAlign w:val="center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FFCC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34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8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21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  <w:tc>
          <w:tcPr>
            <w:tcW w:w="15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ECFF"/>
          </w:tcPr>
          <w:p w:rsidR="008B03B5" w:rsidRPr="00A5670C" w:rsidRDefault="008B03B5">
            <w:pPr>
              <w:spacing w:before="40" w:after="40"/>
              <w:jc w:val="both"/>
              <w:rPr>
                <w:lang w:val="uk-UA"/>
              </w:rPr>
            </w:pPr>
          </w:p>
        </w:tc>
      </w:tr>
    </w:tbl>
    <w:p w:rsidR="008B03B5" w:rsidRPr="00A5670C" w:rsidRDefault="008B03B5">
      <w:pPr>
        <w:tabs>
          <w:tab w:val="left" w:pos="1249"/>
          <w:tab w:val="left" w:pos="1429"/>
        </w:tabs>
        <w:ind w:left="709"/>
        <w:jc w:val="both"/>
        <w:rPr>
          <w:b/>
          <w:bCs/>
          <w:lang w:val="uk-UA"/>
        </w:rPr>
        <w:sectPr w:rsidR="008B03B5" w:rsidRPr="00A5670C" w:rsidSect="00A5670C">
          <w:footerReference w:type="even" r:id="rId10"/>
          <w:footerReference w:type="default" r:id="rId11"/>
          <w:footerReference w:type="first" r:id="rId12"/>
          <w:pgSz w:w="16837" w:h="11905" w:orient="landscape"/>
          <w:pgMar w:top="709" w:right="819" w:bottom="1418" w:left="1134" w:header="708" w:footer="709" w:gutter="0"/>
          <w:cols w:space="720"/>
        </w:sectPr>
      </w:pPr>
    </w:p>
    <w:p w:rsidR="008B03B5" w:rsidRPr="005360C2" w:rsidRDefault="00A5670C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lastRenderedPageBreak/>
        <w:t xml:space="preserve">2.2) Яку проблему </w:t>
      </w:r>
      <w:r w:rsidR="008B03B5" w:rsidRPr="005360C2">
        <w:rPr>
          <w:lang w:val="uk-UA"/>
        </w:rPr>
        <w:t>ви плану</w:t>
      </w:r>
      <w:r w:rsidRPr="005360C2">
        <w:rPr>
          <w:lang w:val="uk-UA"/>
        </w:rPr>
        <w:t xml:space="preserve">вали вирішити в межах проекту? </w:t>
      </w:r>
      <w:r w:rsidR="008B03B5" w:rsidRPr="005360C2">
        <w:rPr>
          <w:lang w:val="uk-UA"/>
        </w:rPr>
        <w:t>Яка мета проекту?</w:t>
      </w:r>
    </w:p>
    <w:p w:rsidR="008B03B5" w:rsidRPr="005360C2" w:rsidRDefault="008B03B5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 xml:space="preserve">2.3) Чи змінювався контекст (політичний, громадський, економічний, ін.) у сфері, на яку був спрямований проект, протягом  звітного періоду? Назвіть та коротко проаналізуйте ці зміни (за їх наявності), наведіть статистику, посилання на джерела, якщо є </w:t>
      </w:r>
      <w:r w:rsidRPr="005360C2">
        <w:rPr>
          <w:i/>
          <w:iCs/>
          <w:lang w:val="uk-UA"/>
        </w:rPr>
        <w:t>(до200 слів)</w:t>
      </w:r>
      <w:r w:rsidRPr="005360C2">
        <w:rPr>
          <w:lang w:val="uk-UA"/>
        </w:rPr>
        <w:t>.</w:t>
      </w:r>
    </w:p>
    <w:p w:rsidR="008B03B5" w:rsidRPr="005360C2" w:rsidRDefault="008B03B5" w:rsidP="005360C2">
      <w:pPr>
        <w:tabs>
          <w:tab w:val="left" w:pos="540"/>
          <w:tab w:val="left" w:pos="720"/>
        </w:tabs>
        <w:spacing w:line="235" w:lineRule="auto"/>
        <w:jc w:val="both"/>
        <w:rPr>
          <w:lang w:val="uk-UA"/>
        </w:rPr>
      </w:pPr>
    </w:p>
    <w:p w:rsidR="008B03B5" w:rsidRPr="005360C2" w:rsidRDefault="00A5670C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 xml:space="preserve">2.4) </w:t>
      </w:r>
      <w:r w:rsidR="008B03B5" w:rsidRPr="005360C2">
        <w:rPr>
          <w:lang w:val="uk-UA"/>
        </w:rPr>
        <w:t>Як вплинула ситуація у сфері, в межах якої реалізується проект, на вашу діяльність? Які зміни у проектну роботу ви внесли?</w:t>
      </w:r>
    </w:p>
    <w:p w:rsidR="008B03B5" w:rsidRPr="005360C2" w:rsidRDefault="008B03B5" w:rsidP="005360C2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5360C2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2.5) Опишіть, будь ласка, та наведіть приклади ризиків і труднощів, з якими стикалась к</w:t>
      </w:r>
      <w:r w:rsidR="00A5670C" w:rsidRPr="005360C2">
        <w:rPr>
          <w:lang w:val="uk-UA"/>
        </w:rPr>
        <w:t xml:space="preserve">оманда проекту під час роботи? </w:t>
      </w:r>
      <w:r w:rsidRPr="005360C2">
        <w:rPr>
          <w:lang w:val="uk-UA"/>
        </w:rPr>
        <w:t>Наведіть помилки, на яких ви навчилися і здобули досвід, та зазначте який саме.</w:t>
      </w:r>
    </w:p>
    <w:p w:rsidR="008B03B5" w:rsidRPr="005360C2" w:rsidRDefault="008B03B5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A5670C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2.6</w:t>
      </w:r>
      <w:r w:rsidR="008B03B5" w:rsidRPr="005360C2">
        <w:rPr>
          <w:lang w:val="uk-UA"/>
        </w:rPr>
        <w:t>) Яким, на вашу думку, є найбільше досягнення проекту на даному етапі?</w:t>
      </w:r>
    </w:p>
    <w:p w:rsidR="008B03B5" w:rsidRPr="005360C2" w:rsidRDefault="008B03B5" w:rsidP="005360C2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A5670C" w:rsidP="005360C2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</w:pPr>
      <w:r w:rsidRPr="005360C2">
        <w:rPr>
          <w:lang w:val="uk-UA"/>
        </w:rPr>
        <w:t xml:space="preserve">2.7) </w:t>
      </w:r>
      <w:r w:rsidR="008B03B5" w:rsidRPr="005360C2">
        <w:rPr>
          <w:lang w:val="uk-UA"/>
        </w:rPr>
        <w:t>Проаналізуйте, будь ласка, отримані на даному етапі результати проекту в порівнянні з очікуваними (заплановани</w:t>
      </w:r>
      <w:r w:rsidR="00B87008" w:rsidRPr="005360C2">
        <w:rPr>
          <w:lang w:val="uk-UA"/>
        </w:rPr>
        <w:t>ми на етапі підтримки проекту).</w:t>
      </w:r>
    </w:p>
    <w:p w:rsidR="008B03B5" w:rsidRPr="005360C2" w:rsidRDefault="008B03B5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</w:pPr>
    </w:p>
    <w:p w:rsidR="003360D0" w:rsidRPr="005360C2" w:rsidRDefault="007346E3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spacing w:val="-2"/>
          <w:lang w:val="uk-UA"/>
        </w:rPr>
      </w:pPr>
      <w:r w:rsidRPr="005360C2">
        <w:rPr>
          <w:spacing w:val="-2"/>
          <w:lang w:val="uk-UA"/>
        </w:rPr>
        <w:t>2.8) Чи мала діяльність в межах Вашого проекту прямий чи опосередкований вплив на</w:t>
      </w:r>
      <w:r w:rsidR="003360D0" w:rsidRPr="005360C2">
        <w:rPr>
          <w:spacing w:val="-2"/>
          <w:lang w:val="uk-UA"/>
        </w:rPr>
        <w:t>:</w:t>
      </w:r>
      <w:r w:rsidRPr="005360C2">
        <w:rPr>
          <w:spacing w:val="-2"/>
          <w:lang w:val="uk-UA"/>
        </w:rPr>
        <w:t xml:space="preserve"> </w:t>
      </w:r>
    </w:p>
    <w:p w:rsidR="003360D0" w:rsidRPr="00702664" w:rsidRDefault="00673945" w:rsidP="005360C2">
      <w:pPr>
        <w:tabs>
          <w:tab w:val="left" w:pos="540"/>
          <w:tab w:val="left" w:pos="720"/>
        </w:tabs>
        <w:spacing w:line="235" w:lineRule="auto"/>
        <w:ind w:left="709"/>
        <w:jc w:val="both"/>
      </w:pPr>
      <w:r w:rsidRPr="00702664">
        <w:t xml:space="preserve">- </w:t>
      </w:r>
      <w:r w:rsidRPr="005360C2">
        <w:rPr>
          <w:lang w:val="uk-UA"/>
        </w:rPr>
        <w:t>права людини,</w:t>
      </w:r>
    </w:p>
    <w:p w:rsidR="003360D0" w:rsidRPr="00702664" w:rsidRDefault="00673945" w:rsidP="005360C2">
      <w:pPr>
        <w:tabs>
          <w:tab w:val="left" w:pos="540"/>
          <w:tab w:val="left" w:pos="720"/>
        </w:tabs>
        <w:spacing w:line="235" w:lineRule="auto"/>
        <w:ind w:left="709"/>
        <w:jc w:val="both"/>
      </w:pPr>
      <w:r w:rsidRPr="00702664">
        <w:t xml:space="preserve">- </w:t>
      </w:r>
      <w:r w:rsidR="007346E3" w:rsidRPr="005360C2">
        <w:rPr>
          <w:lang w:val="uk-UA"/>
        </w:rPr>
        <w:t>питання недискр</w:t>
      </w:r>
      <w:r w:rsidRPr="005360C2">
        <w:rPr>
          <w:lang w:val="uk-UA"/>
        </w:rPr>
        <w:t xml:space="preserve">имінації та гендерної </w:t>
      </w:r>
      <w:proofErr w:type="gramStart"/>
      <w:r w:rsidRPr="005360C2">
        <w:rPr>
          <w:lang w:val="uk-UA"/>
        </w:rPr>
        <w:t>р</w:t>
      </w:r>
      <w:proofErr w:type="gramEnd"/>
      <w:r w:rsidRPr="005360C2">
        <w:rPr>
          <w:lang w:val="uk-UA"/>
        </w:rPr>
        <w:t>івності,</w:t>
      </w:r>
    </w:p>
    <w:p w:rsidR="003360D0" w:rsidRPr="00702664" w:rsidRDefault="00673945" w:rsidP="005360C2">
      <w:pPr>
        <w:tabs>
          <w:tab w:val="left" w:pos="540"/>
          <w:tab w:val="left" w:pos="720"/>
        </w:tabs>
        <w:spacing w:line="235" w:lineRule="auto"/>
        <w:ind w:left="709"/>
        <w:jc w:val="both"/>
      </w:pPr>
      <w:r w:rsidRPr="00702664">
        <w:t xml:space="preserve">- </w:t>
      </w:r>
      <w:r w:rsidRPr="005360C2">
        <w:rPr>
          <w:lang w:val="uk-UA"/>
        </w:rPr>
        <w:t>протидію корупції,</w:t>
      </w:r>
    </w:p>
    <w:p w:rsidR="003360D0" w:rsidRPr="00702664" w:rsidRDefault="00673945" w:rsidP="005360C2">
      <w:pPr>
        <w:tabs>
          <w:tab w:val="left" w:pos="540"/>
          <w:tab w:val="left" w:pos="720"/>
        </w:tabs>
        <w:spacing w:line="235" w:lineRule="auto"/>
        <w:ind w:left="709"/>
        <w:jc w:val="both"/>
      </w:pPr>
      <w:r w:rsidRPr="00702664">
        <w:t xml:space="preserve">- </w:t>
      </w:r>
      <w:r w:rsidR="003360D0" w:rsidRPr="005360C2">
        <w:rPr>
          <w:lang w:val="uk-UA"/>
        </w:rPr>
        <w:t>довкілля</w:t>
      </w:r>
      <w:r w:rsidRPr="005360C2">
        <w:rPr>
          <w:lang w:val="uk-UA"/>
        </w:rPr>
        <w:t>?</w:t>
      </w:r>
    </w:p>
    <w:p w:rsidR="007346E3" w:rsidRPr="005360C2" w:rsidRDefault="007346E3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Якщо так, зазначте будь ласка, як саме.</w:t>
      </w:r>
    </w:p>
    <w:p w:rsidR="007346E3" w:rsidRPr="005360C2" w:rsidRDefault="007346E3" w:rsidP="005360C2">
      <w:pPr>
        <w:tabs>
          <w:tab w:val="left" w:pos="540"/>
          <w:tab w:val="left" w:pos="720"/>
          <w:tab w:val="left" w:pos="993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5360C2">
      <w:pPr>
        <w:pStyle w:val="311"/>
        <w:spacing w:line="235" w:lineRule="auto"/>
        <w:ind w:firstLine="709"/>
      </w:pPr>
      <w:r w:rsidRPr="005360C2">
        <w:t>2.</w:t>
      </w:r>
      <w:r w:rsidR="007346E3" w:rsidRPr="005360C2">
        <w:rPr>
          <w:lang w:val="ru-RU"/>
        </w:rPr>
        <w:t>9</w:t>
      </w:r>
      <w:r w:rsidRPr="005360C2">
        <w:t>) Що ви запланували зробити на наступному етапі проекту, щоб досягти мети?</w:t>
      </w:r>
    </w:p>
    <w:p w:rsidR="008B03B5" w:rsidRPr="005360C2" w:rsidRDefault="008B03B5" w:rsidP="005360C2">
      <w:pPr>
        <w:pStyle w:val="311"/>
        <w:spacing w:line="235" w:lineRule="auto"/>
        <w:ind w:firstLine="709"/>
      </w:pPr>
      <w:r w:rsidRPr="005360C2">
        <w:t>- які завдання стоять перед командою проекту?</w:t>
      </w:r>
    </w:p>
    <w:p w:rsidR="008B03B5" w:rsidRPr="005360C2" w:rsidRDefault="008B03B5" w:rsidP="005360C2">
      <w:pPr>
        <w:pStyle w:val="311"/>
        <w:spacing w:line="235" w:lineRule="auto"/>
        <w:ind w:firstLine="709"/>
      </w:pPr>
      <w:r w:rsidRPr="005360C2">
        <w:t>- які зміни до попереднього плану проекту необхідно внести, щоб досягти мети? Обґрунтуйте, будь ласка, необхідність внесення цих змін.</w:t>
      </w:r>
    </w:p>
    <w:p w:rsidR="008B03B5" w:rsidRPr="005360C2" w:rsidRDefault="008B03B5" w:rsidP="005360C2">
      <w:pPr>
        <w:pStyle w:val="311"/>
        <w:spacing w:line="235" w:lineRule="auto"/>
        <w:ind w:firstLine="709"/>
      </w:pPr>
    </w:p>
    <w:p w:rsidR="008B03B5" w:rsidRPr="005360C2" w:rsidRDefault="008B03B5" w:rsidP="005360C2">
      <w:pPr>
        <w:tabs>
          <w:tab w:val="left" w:pos="540"/>
          <w:tab w:val="left" w:pos="720"/>
        </w:tabs>
        <w:spacing w:line="235" w:lineRule="auto"/>
        <w:jc w:val="center"/>
        <w:rPr>
          <w:b/>
          <w:bCs/>
          <w:u w:val="single"/>
          <w:lang w:val="uk-UA"/>
        </w:rPr>
      </w:pPr>
      <w:r w:rsidRPr="005360C2">
        <w:rPr>
          <w:b/>
          <w:bCs/>
          <w:u w:val="single"/>
          <w:lang w:val="uk-UA"/>
        </w:rPr>
        <w:t>3. ІНФОРМАЦІЙНИЙ СУПРОВІД</w:t>
      </w:r>
    </w:p>
    <w:p w:rsidR="008B03B5" w:rsidRPr="005360C2" w:rsidRDefault="008B03B5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5360C2">
      <w:pPr>
        <w:spacing w:line="235" w:lineRule="auto"/>
        <w:ind w:firstLine="709"/>
        <w:rPr>
          <w:lang w:val="uk-UA"/>
        </w:rPr>
      </w:pPr>
      <w:r w:rsidRPr="005360C2">
        <w:rPr>
          <w:lang w:val="uk-UA"/>
        </w:rPr>
        <w:t xml:space="preserve">3.1) Наведіть, будь ласка, приклади висвітлення інформації про проект у </w:t>
      </w:r>
      <w:proofErr w:type="spellStart"/>
      <w:r w:rsidR="00673945" w:rsidRPr="00702664">
        <w:t>медіа</w:t>
      </w:r>
      <w:proofErr w:type="spellEnd"/>
      <w:r w:rsidRPr="005360C2">
        <w:rPr>
          <w:lang w:val="uk-UA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2127"/>
        <w:gridCol w:w="5016"/>
        <w:gridCol w:w="2637"/>
      </w:tblGrid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B03B5" w:rsidRPr="005360C2" w:rsidRDefault="00EE6F57" w:rsidP="005360C2">
            <w:pPr>
              <w:tabs>
                <w:tab w:val="left" w:pos="540"/>
                <w:tab w:val="left" w:pos="720"/>
              </w:tabs>
              <w:spacing w:line="235" w:lineRule="auto"/>
              <w:jc w:val="center"/>
              <w:rPr>
                <w:sz w:val="22"/>
                <w:szCs w:val="22"/>
                <w:lang w:val="uk-UA"/>
              </w:rPr>
            </w:pPr>
            <w:r w:rsidRPr="005360C2">
              <w:rPr>
                <w:sz w:val="22"/>
                <w:szCs w:val="22"/>
                <w:lang w:val="uk-UA"/>
              </w:rPr>
              <w:t>Вид медіа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8B03B5" w:rsidRPr="005360C2" w:rsidRDefault="00A5670C" w:rsidP="005360C2">
            <w:pPr>
              <w:tabs>
                <w:tab w:val="left" w:pos="540"/>
                <w:tab w:val="left" w:pos="720"/>
              </w:tabs>
              <w:spacing w:line="235" w:lineRule="auto"/>
              <w:jc w:val="center"/>
              <w:rPr>
                <w:sz w:val="22"/>
                <w:szCs w:val="22"/>
                <w:lang w:val="uk-UA"/>
              </w:rPr>
            </w:pPr>
            <w:r w:rsidRPr="005360C2">
              <w:rPr>
                <w:sz w:val="22"/>
                <w:szCs w:val="22"/>
                <w:lang w:val="uk-UA"/>
              </w:rPr>
              <w:t>Посилання</w:t>
            </w:r>
            <w:r w:rsidRPr="005360C2">
              <w:rPr>
                <w:sz w:val="22"/>
                <w:szCs w:val="22"/>
                <w:lang w:val="en-US"/>
              </w:rPr>
              <w:br/>
            </w:r>
            <w:r w:rsidR="008B03B5" w:rsidRPr="005360C2">
              <w:rPr>
                <w:sz w:val="22"/>
                <w:szCs w:val="22"/>
                <w:lang w:val="uk-UA"/>
              </w:rPr>
              <w:t>(</w:t>
            </w:r>
            <w:proofErr w:type="spellStart"/>
            <w:r w:rsidR="008B03B5" w:rsidRPr="005360C2">
              <w:rPr>
                <w:sz w:val="22"/>
                <w:szCs w:val="22"/>
                <w:lang w:val="uk-UA"/>
              </w:rPr>
              <w:t>лінк</w:t>
            </w:r>
            <w:proofErr w:type="spellEnd"/>
            <w:r w:rsidR="008B03B5" w:rsidRPr="005360C2">
              <w:rPr>
                <w:sz w:val="22"/>
                <w:szCs w:val="22"/>
                <w:lang w:val="uk-UA"/>
              </w:rPr>
              <w:t>, дата виходу / публікації / передачі)</w:t>
            </w: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F938C7">
            <w:pPr>
              <w:tabs>
                <w:tab w:val="left" w:pos="540"/>
                <w:tab w:val="left" w:pos="720"/>
              </w:tabs>
              <w:spacing w:line="235" w:lineRule="auto"/>
              <w:jc w:val="center"/>
              <w:rPr>
                <w:sz w:val="22"/>
                <w:szCs w:val="22"/>
                <w:lang w:val="uk-UA"/>
              </w:rPr>
            </w:pPr>
            <w:r w:rsidRPr="005360C2">
              <w:rPr>
                <w:sz w:val="22"/>
                <w:szCs w:val="22"/>
                <w:lang w:val="uk-UA"/>
              </w:rPr>
              <w:t>Чи міститься в публікації згадка про підтримку з боку МФ</w:t>
            </w:r>
            <w:r w:rsidR="00F938C7">
              <w:rPr>
                <w:sz w:val="22"/>
                <w:szCs w:val="22"/>
                <w:lang w:val="en-US"/>
              </w:rPr>
              <w:t>В</w:t>
            </w:r>
            <w:r w:rsidRPr="005360C2">
              <w:rPr>
                <w:sz w:val="22"/>
                <w:szCs w:val="22"/>
                <w:lang w:val="uk-UA"/>
              </w:rPr>
              <w:t xml:space="preserve"> (так/ні)</w:t>
            </w: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r w:rsidRPr="005360C2">
              <w:rPr>
                <w:lang w:val="uk-UA"/>
              </w:rPr>
              <w:t>Друкована преса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r w:rsidRPr="005360C2">
              <w:rPr>
                <w:lang w:val="uk-UA"/>
              </w:rPr>
              <w:t>Соціальні мережі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r w:rsidRPr="005360C2">
              <w:rPr>
                <w:lang w:val="uk-UA"/>
              </w:rPr>
              <w:t>Телебачення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r w:rsidRPr="005360C2">
              <w:rPr>
                <w:lang w:val="uk-UA"/>
              </w:rPr>
              <w:t>Радіо</w:t>
            </w:r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  <w:tr w:rsidR="008B03B5" w:rsidRPr="005360C2" w:rsidTr="00A5670C">
        <w:tc>
          <w:tcPr>
            <w:tcW w:w="2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  <w:proofErr w:type="spellStart"/>
            <w:r w:rsidRPr="005360C2">
              <w:rPr>
                <w:lang w:val="uk-UA"/>
              </w:rPr>
              <w:t>Інтернет-видання</w:t>
            </w:r>
            <w:proofErr w:type="spellEnd"/>
          </w:p>
        </w:tc>
        <w:tc>
          <w:tcPr>
            <w:tcW w:w="50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  <w:tc>
          <w:tcPr>
            <w:tcW w:w="26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B03B5" w:rsidRPr="005360C2" w:rsidRDefault="008B03B5" w:rsidP="005360C2">
            <w:pPr>
              <w:tabs>
                <w:tab w:val="left" w:pos="540"/>
                <w:tab w:val="left" w:pos="720"/>
              </w:tabs>
              <w:spacing w:line="235" w:lineRule="auto"/>
              <w:jc w:val="both"/>
              <w:rPr>
                <w:lang w:val="uk-UA"/>
              </w:rPr>
            </w:pPr>
          </w:p>
        </w:tc>
      </w:tr>
    </w:tbl>
    <w:p w:rsidR="008B03B5" w:rsidRPr="005360C2" w:rsidRDefault="008B03B5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5360C2">
      <w:pPr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3.2) Як ви оцінює</w:t>
      </w:r>
      <w:r w:rsidR="00286821" w:rsidRPr="005360C2">
        <w:rPr>
          <w:lang w:val="uk-UA"/>
        </w:rPr>
        <w:t>те ефективність співпраці з медіа</w:t>
      </w:r>
      <w:r w:rsidRPr="005360C2">
        <w:rPr>
          <w:lang w:val="uk-UA"/>
        </w:rPr>
        <w:t>, рівень інших комунікаційних заходів у ході проекту?</w:t>
      </w:r>
    </w:p>
    <w:p w:rsidR="008B03B5" w:rsidRPr="005360C2" w:rsidRDefault="008B03B5" w:rsidP="005360C2">
      <w:pPr>
        <w:spacing w:line="235" w:lineRule="auto"/>
        <w:ind w:firstLine="709"/>
        <w:jc w:val="both"/>
        <w:rPr>
          <w:lang w:val="uk-UA"/>
        </w:rPr>
      </w:pPr>
    </w:p>
    <w:p w:rsidR="008B03B5" w:rsidRPr="005360C2" w:rsidRDefault="00A5670C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3.</w:t>
      </w:r>
      <w:r w:rsidR="008B03B5" w:rsidRPr="005360C2">
        <w:rPr>
          <w:lang w:val="uk-UA"/>
        </w:rPr>
        <w:t>3) З якими складнощами у ході інформаційного супроводу проекту ви стикалися?</w:t>
      </w:r>
    </w:p>
    <w:p w:rsidR="008B03B5" w:rsidRPr="005360C2" w:rsidRDefault="008B03B5" w:rsidP="005360C2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5360C2" w:rsidRDefault="008B03B5" w:rsidP="005360C2">
      <w:pPr>
        <w:spacing w:line="235" w:lineRule="auto"/>
        <w:ind w:firstLine="709"/>
        <w:jc w:val="both"/>
        <w:rPr>
          <w:lang w:val="uk-UA"/>
        </w:rPr>
      </w:pPr>
      <w:r w:rsidRPr="005360C2">
        <w:rPr>
          <w:lang w:val="uk-UA"/>
        </w:rPr>
        <w:t>3.4) Як ви плануєте посили</w:t>
      </w:r>
      <w:r w:rsidR="00286821" w:rsidRPr="005360C2">
        <w:rPr>
          <w:lang w:val="uk-UA"/>
        </w:rPr>
        <w:t>ти ефективність співпраці з медіа</w:t>
      </w:r>
      <w:r w:rsidRPr="005360C2">
        <w:rPr>
          <w:lang w:val="uk-UA"/>
        </w:rPr>
        <w:t xml:space="preserve"> та інших комунікаційних заходів на наступному етапі проекту? </w:t>
      </w:r>
    </w:p>
    <w:p w:rsidR="008B03B5" w:rsidRPr="005360C2" w:rsidRDefault="008B03B5" w:rsidP="005360C2">
      <w:pPr>
        <w:spacing w:line="235" w:lineRule="auto"/>
      </w:pPr>
    </w:p>
    <w:p w:rsidR="008B03B5" w:rsidRPr="00A5670C" w:rsidRDefault="008B03B5" w:rsidP="007346E3">
      <w:pPr>
        <w:tabs>
          <w:tab w:val="left" w:pos="540"/>
          <w:tab w:val="left" w:pos="720"/>
        </w:tabs>
        <w:spacing w:line="235" w:lineRule="auto"/>
        <w:jc w:val="center"/>
        <w:rPr>
          <w:b/>
          <w:bCs/>
          <w:u w:val="single"/>
          <w:lang w:val="uk-UA"/>
        </w:rPr>
      </w:pPr>
      <w:r w:rsidRPr="00A5670C">
        <w:rPr>
          <w:b/>
          <w:bCs/>
          <w:u w:val="single"/>
          <w:lang w:val="uk-UA"/>
        </w:rPr>
        <w:t>4. СПІВПРАЦЯ</w:t>
      </w:r>
    </w:p>
    <w:p w:rsidR="008B03B5" w:rsidRPr="00A5670C" w:rsidRDefault="008B03B5" w:rsidP="007346E3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A5670C" w:rsidRDefault="008B03B5" w:rsidP="007346E3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bookmarkStart w:id="0" w:name="OLE_LINK2"/>
      <w:r w:rsidRPr="00A5670C">
        <w:rPr>
          <w:lang w:val="uk-UA"/>
        </w:rPr>
        <w:t>4.1) Які партнерські організації входять в команду проекту?</w:t>
      </w:r>
    </w:p>
    <w:p w:rsidR="008B03B5" w:rsidRPr="00A5670C" w:rsidRDefault="008B03B5" w:rsidP="007346E3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A5670C" w:rsidRDefault="008B03B5" w:rsidP="007346E3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A5670C">
        <w:rPr>
          <w:lang w:val="uk-UA"/>
        </w:rPr>
        <w:lastRenderedPageBreak/>
        <w:t>4.2) Оцініть, будь ласка, рівень співпраці з партнерами. Як розподілялись ваші обов‘язки і загальна координація?</w:t>
      </w:r>
    </w:p>
    <w:p w:rsidR="008B03B5" w:rsidRPr="00A5670C" w:rsidRDefault="008B03B5" w:rsidP="007346E3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bookmarkEnd w:id="0"/>
    <w:p w:rsidR="008B03B5" w:rsidRPr="00A5670C" w:rsidRDefault="005360C2" w:rsidP="007346E3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>
        <w:rPr>
          <w:lang w:val="uk-UA"/>
        </w:rPr>
        <w:t xml:space="preserve">4.3) Які додаткові </w:t>
      </w:r>
      <w:r w:rsidR="008B03B5" w:rsidRPr="00A5670C">
        <w:rPr>
          <w:lang w:val="uk-UA"/>
        </w:rPr>
        <w:t>партнерські відносини вдалося встановити в ході реалізації проекту (з органами публічної влади, ЗМІ, бізнесом, іншими неурядовими організаціями, донорами тощо), які не були передбачені проектною пропозицією?</w:t>
      </w:r>
    </w:p>
    <w:p w:rsidR="008B03B5" w:rsidRPr="00A5670C" w:rsidRDefault="008B03B5" w:rsidP="007346E3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</w:p>
    <w:p w:rsidR="008B03B5" w:rsidRPr="00A5670C" w:rsidRDefault="008B03B5" w:rsidP="007346E3">
      <w:pPr>
        <w:tabs>
          <w:tab w:val="left" w:pos="540"/>
          <w:tab w:val="left" w:pos="720"/>
        </w:tabs>
        <w:spacing w:line="235" w:lineRule="auto"/>
        <w:ind w:firstLine="709"/>
        <w:jc w:val="both"/>
        <w:rPr>
          <w:lang w:val="uk-UA"/>
        </w:rPr>
      </w:pPr>
      <w:r w:rsidRPr="00A5670C">
        <w:rPr>
          <w:lang w:val="uk-UA"/>
        </w:rPr>
        <w:t>4.4) Як саме і хто з нових партнерів проекту може посилити е</w:t>
      </w:r>
      <w:r w:rsidR="00B87008">
        <w:rPr>
          <w:lang w:val="uk-UA"/>
        </w:rPr>
        <w:t xml:space="preserve">фективність реалізації проекту </w:t>
      </w:r>
      <w:r w:rsidR="00A5670C">
        <w:rPr>
          <w:lang w:val="uk-UA"/>
        </w:rPr>
        <w:t>на його наступному етапі (</w:t>
      </w:r>
      <w:proofErr w:type="spellStart"/>
      <w:r w:rsidR="00A5670C">
        <w:rPr>
          <w:lang w:val="uk-UA"/>
        </w:rPr>
        <w:t>-ах</w:t>
      </w:r>
      <w:proofErr w:type="spellEnd"/>
      <w:r w:rsidR="00A5670C">
        <w:rPr>
          <w:lang w:val="uk-UA"/>
        </w:rPr>
        <w:t>)?</w:t>
      </w:r>
    </w:p>
    <w:p w:rsidR="008B03B5" w:rsidRPr="00A5670C" w:rsidRDefault="008B03B5" w:rsidP="007346E3">
      <w:pPr>
        <w:pStyle w:val="311"/>
        <w:spacing w:line="235" w:lineRule="auto"/>
        <w:ind w:firstLine="0"/>
      </w:pPr>
    </w:p>
    <w:p w:rsidR="008B03B5" w:rsidRPr="00A5670C" w:rsidRDefault="008B03B5" w:rsidP="007346E3">
      <w:pPr>
        <w:pStyle w:val="8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2" w:color="000000"/>
        </w:pBdr>
        <w:spacing w:line="235" w:lineRule="auto"/>
        <w:jc w:val="left"/>
        <w:rPr>
          <w:sz w:val="24"/>
          <w:szCs w:val="24"/>
        </w:rPr>
      </w:pPr>
      <w:r w:rsidRPr="00A5670C">
        <w:rPr>
          <w:sz w:val="24"/>
          <w:szCs w:val="24"/>
        </w:rPr>
        <w:t>Прізвище, підпис керівника проекту / печатка / дата</w:t>
      </w:r>
    </w:p>
    <w:p w:rsidR="008B03B5" w:rsidRPr="00A5670C" w:rsidRDefault="008B03B5" w:rsidP="007346E3">
      <w:pPr>
        <w:spacing w:line="235" w:lineRule="auto"/>
        <w:jc w:val="both"/>
        <w:rPr>
          <w:lang w:val="uk-UA"/>
        </w:rPr>
      </w:pPr>
    </w:p>
    <w:p w:rsidR="008B03B5" w:rsidRPr="00A5670C" w:rsidRDefault="008B03B5" w:rsidP="007346E3">
      <w:pPr>
        <w:pStyle w:val="81"/>
        <w:spacing w:line="235" w:lineRule="auto"/>
        <w:rPr>
          <w:sz w:val="24"/>
        </w:rPr>
      </w:pPr>
      <w:r w:rsidRPr="00A5670C">
        <w:rPr>
          <w:sz w:val="24"/>
        </w:rPr>
        <w:t>ДОДАТКИ ДО ЗМІСТОВНОГО ЗВІТУ</w:t>
      </w:r>
    </w:p>
    <w:p w:rsidR="008B03B5" w:rsidRPr="00A5670C" w:rsidRDefault="008B03B5" w:rsidP="007346E3">
      <w:pPr>
        <w:spacing w:line="235" w:lineRule="auto"/>
        <w:jc w:val="both"/>
        <w:rPr>
          <w:lang w:val="uk-UA"/>
        </w:rPr>
      </w:pPr>
    </w:p>
    <w:p w:rsidR="008B03B5" w:rsidRPr="00A5670C" w:rsidRDefault="008B03B5" w:rsidP="007346E3">
      <w:pPr>
        <w:spacing w:line="235" w:lineRule="auto"/>
        <w:ind w:firstLine="709"/>
        <w:jc w:val="both"/>
        <w:rPr>
          <w:lang w:val="uk-UA"/>
        </w:rPr>
      </w:pPr>
      <w:bookmarkStart w:id="1" w:name="OLE_LINK16"/>
      <w:r w:rsidRPr="00A5670C">
        <w:rPr>
          <w:lang w:val="uk-UA"/>
        </w:rPr>
        <w:t xml:space="preserve">До змістовного звіту потрібно додати </w:t>
      </w:r>
      <w:r w:rsidRPr="00A5670C">
        <w:rPr>
          <w:u w:val="single"/>
          <w:lang w:val="uk-UA"/>
        </w:rPr>
        <w:t>в електронному вигляді</w:t>
      </w:r>
      <w:r w:rsidR="005360C2">
        <w:rPr>
          <w:rStyle w:val="a9"/>
          <w:u w:val="single"/>
          <w:lang w:val="uk-UA"/>
        </w:rPr>
        <w:footnoteReference w:id="6"/>
      </w:r>
      <w:r w:rsidRPr="00A5670C">
        <w:rPr>
          <w:lang w:val="uk-UA"/>
        </w:rPr>
        <w:t xml:space="preserve"> детальну інформацію про діяльність у межах проекту, зразки продуктів проекту, копії відгуків ЗМІ тощо, зокрема:</w:t>
      </w:r>
    </w:p>
    <w:p w:rsidR="008B03B5" w:rsidRPr="00E82128" w:rsidRDefault="008B03B5" w:rsidP="007346E3">
      <w:pPr>
        <w:spacing w:line="235" w:lineRule="auto"/>
        <w:ind w:firstLine="709"/>
        <w:jc w:val="both"/>
        <w:rPr>
          <w:sz w:val="16"/>
          <w:szCs w:val="16"/>
          <w:lang w:val="uk-UA"/>
        </w:rPr>
      </w:pPr>
    </w:p>
    <w:p w:rsidR="008B03B5" w:rsidRPr="00A5670C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>а) Для заходів (семінари / тренінги / конференції / круглі столи / фокус-групи / прес-конференції тощо):</w:t>
      </w:r>
    </w:p>
    <w:p w:rsidR="008B03B5" w:rsidRPr="00A5670C" w:rsidRDefault="000B6251" w:rsidP="00673945">
      <w:pPr>
        <w:numPr>
          <w:ilvl w:val="0"/>
          <w:numId w:val="7"/>
        </w:numPr>
        <w:tabs>
          <w:tab w:val="left" w:pos="993"/>
        </w:tabs>
        <w:spacing w:line="235" w:lineRule="auto"/>
        <w:jc w:val="both"/>
        <w:rPr>
          <w:lang w:val="uk-UA"/>
        </w:rPr>
      </w:pPr>
      <w:r>
        <w:rPr>
          <w:lang w:val="uk-UA"/>
        </w:rPr>
        <w:t xml:space="preserve"> п</w:t>
      </w:r>
      <w:r w:rsidR="008B03B5" w:rsidRPr="00A5670C">
        <w:rPr>
          <w:lang w:val="uk-UA"/>
        </w:rPr>
        <w:t xml:space="preserve">рограма і </w:t>
      </w:r>
      <w:proofErr w:type="spellStart"/>
      <w:r w:rsidR="008B03B5" w:rsidRPr="00A5670C">
        <w:rPr>
          <w:lang w:val="uk-UA"/>
        </w:rPr>
        <w:t>роздаткові</w:t>
      </w:r>
      <w:proofErr w:type="spellEnd"/>
      <w:r w:rsidR="008B03B5" w:rsidRPr="00A5670C">
        <w:rPr>
          <w:lang w:val="uk-UA"/>
        </w:rPr>
        <w:t xml:space="preserve"> матеріали;</w:t>
      </w:r>
    </w:p>
    <w:p w:rsidR="008B03B5" w:rsidRPr="00A5670C" w:rsidRDefault="008B03B5" w:rsidP="00673945">
      <w:pPr>
        <w:numPr>
          <w:ilvl w:val="0"/>
          <w:numId w:val="7"/>
        </w:numPr>
        <w:spacing w:line="235" w:lineRule="auto"/>
        <w:rPr>
          <w:lang w:val="uk-UA"/>
        </w:rPr>
      </w:pPr>
      <w:r w:rsidRPr="00A5670C">
        <w:rPr>
          <w:lang w:val="uk-UA"/>
        </w:rPr>
        <w:t>прес-анонси, прес-релізи та пост-релізи заходів;</w:t>
      </w:r>
    </w:p>
    <w:p w:rsidR="008B03B5" w:rsidRPr="00A5670C" w:rsidRDefault="008B03B5" w:rsidP="00673945">
      <w:pPr>
        <w:numPr>
          <w:ilvl w:val="0"/>
          <w:numId w:val="7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>копії списків учасників кожного заходу з контактною інформацією (ПІБ/назва організації/посада/телефон/адреса) та особистими підписами учасників;</w:t>
      </w:r>
    </w:p>
    <w:p w:rsidR="008B03B5" w:rsidRPr="00A5670C" w:rsidRDefault="008B03B5" w:rsidP="00673945">
      <w:pPr>
        <w:numPr>
          <w:ilvl w:val="0"/>
          <w:numId w:val="7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>копії списків акредитації журналістів;</w:t>
      </w:r>
    </w:p>
    <w:p w:rsidR="008B03B5" w:rsidRPr="00A5670C" w:rsidRDefault="008B03B5" w:rsidP="00673945">
      <w:pPr>
        <w:numPr>
          <w:ilvl w:val="0"/>
          <w:numId w:val="7"/>
        </w:numPr>
        <w:spacing w:line="235" w:lineRule="auto"/>
        <w:rPr>
          <w:lang w:val="uk-UA"/>
        </w:rPr>
      </w:pPr>
      <w:r w:rsidRPr="00A5670C">
        <w:rPr>
          <w:lang w:val="uk-UA"/>
        </w:rPr>
        <w:t>фотографії із заходів тощо.</w:t>
      </w:r>
    </w:p>
    <w:p w:rsidR="008B03B5" w:rsidRPr="00E82128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sz w:val="16"/>
          <w:szCs w:val="16"/>
          <w:lang w:val="uk-UA"/>
        </w:rPr>
      </w:pPr>
    </w:p>
    <w:p w:rsidR="008B03B5" w:rsidRPr="00A5670C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>б) Для консультацій/сервісів/послуг:</w:t>
      </w:r>
    </w:p>
    <w:p w:rsidR="008B03B5" w:rsidRPr="00A5670C" w:rsidRDefault="008B03B5" w:rsidP="00673945">
      <w:pPr>
        <w:numPr>
          <w:ilvl w:val="0"/>
          <w:numId w:val="8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>копії журналів реєстрації консультацій;</w:t>
      </w:r>
    </w:p>
    <w:p w:rsidR="008B03B5" w:rsidRPr="00A5670C" w:rsidRDefault="008B03B5" w:rsidP="00673945">
      <w:pPr>
        <w:numPr>
          <w:ilvl w:val="0"/>
          <w:numId w:val="8"/>
        </w:numPr>
        <w:spacing w:line="235" w:lineRule="auto"/>
        <w:rPr>
          <w:lang w:val="uk-UA"/>
        </w:rPr>
      </w:pPr>
      <w:r w:rsidRPr="00A5670C">
        <w:rPr>
          <w:lang w:val="uk-UA"/>
        </w:rPr>
        <w:t>аналіз тематики звернень.</w:t>
      </w:r>
    </w:p>
    <w:p w:rsidR="008B03B5" w:rsidRPr="00E82128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sz w:val="16"/>
          <w:szCs w:val="16"/>
          <w:lang w:val="uk-UA"/>
        </w:rPr>
      </w:pPr>
    </w:p>
    <w:p w:rsidR="008B03B5" w:rsidRPr="00A5670C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>в) Для друкованих матеріалів:</w:t>
      </w:r>
    </w:p>
    <w:p w:rsidR="008B03B5" w:rsidRPr="00A5670C" w:rsidRDefault="008B03B5" w:rsidP="00673945">
      <w:pPr>
        <w:numPr>
          <w:ilvl w:val="0"/>
          <w:numId w:val="9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 xml:space="preserve"> списки їхнього  поширення;</w:t>
      </w:r>
    </w:p>
    <w:p w:rsidR="008B03B5" w:rsidRPr="00A5670C" w:rsidRDefault="008B03B5" w:rsidP="00673945">
      <w:pPr>
        <w:numPr>
          <w:ilvl w:val="0"/>
          <w:numId w:val="9"/>
        </w:numPr>
        <w:spacing w:line="235" w:lineRule="auto"/>
        <w:rPr>
          <w:lang w:val="uk-UA"/>
        </w:rPr>
      </w:pPr>
      <w:r w:rsidRPr="00A5670C">
        <w:rPr>
          <w:lang w:val="uk-UA"/>
        </w:rPr>
        <w:t>електронні версії друкованих матеріалів (книги, брошури, буклети тощо).</w:t>
      </w:r>
    </w:p>
    <w:p w:rsidR="008B03B5" w:rsidRPr="00E82128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i/>
          <w:iCs/>
          <w:sz w:val="16"/>
          <w:szCs w:val="16"/>
          <w:lang w:val="uk-UA"/>
        </w:rPr>
      </w:pPr>
    </w:p>
    <w:p w:rsidR="008B03B5" w:rsidRPr="00A5670C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>г) Для матеріалів ЗМІ та Інтернет:</w:t>
      </w:r>
    </w:p>
    <w:p w:rsidR="008B03B5" w:rsidRPr="00A5670C" w:rsidRDefault="008B03B5" w:rsidP="00673945">
      <w:pPr>
        <w:numPr>
          <w:ilvl w:val="0"/>
          <w:numId w:val="10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>копії статей у друкованих ЗМІ (з вказівкою дати виходу і назви видання);</w:t>
      </w:r>
    </w:p>
    <w:p w:rsidR="008B03B5" w:rsidRPr="00A5670C" w:rsidRDefault="008B03B5" w:rsidP="00673945">
      <w:pPr>
        <w:numPr>
          <w:ilvl w:val="0"/>
          <w:numId w:val="10"/>
        </w:numPr>
        <w:spacing w:line="235" w:lineRule="auto"/>
        <w:rPr>
          <w:lang w:val="uk-UA"/>
        </w:rPr>
      </w:pPr>
      <w:r w:rsidRPr="00A5670C">
        <w:rPr>
          <w:lang w:val="uk-UA"/>
        </w:rPr>
        <w:t xml:space="preserve">роздруківки матеріалів з </w:t>
      </w:r>
      <w:proofErr w:type="spellStart"/>
      <w:r w:rsidRPr="00A5670C">
        <w:rPr>
          <w:lang w:val="uk-UA"/>
        </w:rPr>
        <w:t>Інтернет-сайтів</w:t>
      </w:r>
      <w:proofErr w:type="spellEnd"/>
      <w:r w:rsidRPr="00A5670C">
        <w:rPr>
          <w:lang w:val="uk-UA"/>
        </w:rPr>
        <w:t>;</w:t>
      </w:r>
    </w:p>
    <w:p w:rsidR="008B03B5" w:rsidRPr="00A5670C" w:rsidRDefault="008B03B5" w:rsidP="00673945">
      <w:pPr>
        <w:numPr>
          <w:ilvl w:val="0"/>
          <w:numId w:val="10"/>
        </w:numPr>
        <w:tabs>
          <w:tab w:val="left" w:pos="993"/>
        </w:tabs>
        <w:spacing w:line="235" w:lineRule="auto"/>
        <w:jc w:val="both"/>
        <w:rPr>
          <w:u w:val="single"/>
          <w:lang w:val="uk-UA"/>
        </w:rPr>
      </w:pPr>
      <w:r w:rsidRPr="00A5670C">
        <w:rPr>
          <w:lang w:val="uk-UA"/>
        </w:rPr>
        <w:t xml:space="preserve"> записи </w:t>
      </w:r>
      <w:proofErr w:type="spellStart"/>
      <w:r w:rsidRPr="00A5670C">
        <w:rPr>
          <w:lang w:val="uk-UA"/>
        </w:rPr>
        <w:t>теле-</w:t>
      </w:r>
      <w:proofErr w:type="spellEnd"/>
      <w:r w:rsidRPr="00A5670C">
        <w:rPr>
          <w:lang w:val="uk-UA"/>
        </w:rPr>
        <w:t>, радіо сюжетів або програм</w:t>
      </w:r>
      <w:r w:rsidRPr="00A5670C">
        <w:rPr>
          <w:u w:val="single"/>
          <w:lang w:val="uk-UA"/>
        </w:rPr>
        <w:t>;</w:t>
      </w:r>
    </w:p>
    <w:p w:rsidR="008B03B5" w:rsidRPr="00A5670C" w:rsidRDefault="008B03B5" w:rsidP="00673945">
      <w:pPr>
        <w:numPr>
          <w:ilvl w:val="0"/>
          <w:numId w:val="10"/>
        </w:numPr>
        <w:tabs>
          <w:tab w:val="left" w:pos="993"/>
        </w:tabs>
        <w:spacing w:line="235" w:lineRule="auto"/>
        <w:jc w:val="both"/>
        <w:rPr>
          <w:lang w:val="uk-UA"/>
        </w:rPr>
      </w:pPr>
      <w:r w:rsidRPr="00A5670C">
        <w:rPr>
          <w:lang w:val="uk-UA"/>
        </w:rPr>
        <w:t xml:space="preserve">ефірні довідки, що підтверджують вихід </w:t>
      </w:r>
      <w:proofErr w:type="spellStart"/>
      <w:r w:rsidRPr="00A5670C">
        <w:rPr>
          <w:lang w:val="uk-UA"/>
        </w:rPr>
        <w:t>теле-</w:t>
      </w:r>
      <w:proofErr w:type="spellEnd"/>
      <w:r w:rsidRPr="00A5670C">
        <w:rPr>
          <w:lang w:val="uk-UA"/>
        </w:rPr>
        <w:t xml:space="preserve">, </w:t>
      </w:r>
      <w:proofErr w:type="spellStart"/>
      <w:r w:rsidRPr="00A5670C">
        <w:rPr>
          <w:lang w:val="uk-UA"/>
        </w:rPr>
        <w:t>радіо-</w:t>
      </w:r>
      <w:proofErr w:type="spellEnd"/>
      <w:r w:rsidRPr="00A5670C">
        <w:rPr>
          <w:lang w:val="uk-UA"/>
        </w:rPr>
        <w:t xml:space="preserve"> сюжетів або програм до ефіру відповідних ЗМІ.</w:t>
      </w:r>
    </w:p>
    <w:p w:rsidR="008B03B5" w:rsidRPr="00E82128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sz w:val="16"/>
          <w:szCs w:val="16"/>
          <w:lang w:val="uk-UA"/>
        </w:rPr>
      </w:pPr>
    </w:p>
    <w:p w:rsidR="008B03B5" w:rsidRPr="00A5670C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lang w:val="uk-UA"/>
        </w:rPr>
      </w:pPr>
      <w:r w:rsidRPr="00A5670C">
        <w:rPr>
          <w:i/>
          <w:iCs/>
          <w:lang w:val="uk-UA"/>
        </w:rPr>
        <w:t>д) Для поїздок, стажувань, виїзних консультацій</w:t>
      </w:r>
      <w:r w:rsidRPr="00A5670C">
        <w:rPr>
          <w:lang w:val="uk-UA"/>
        </w:rPr>
        <w:t>:</w:t>
      </w:r>
    </w:p>
    <w:p w:rsidR="008B03B5" w:rsidRPr="00A5670C" w:rsidRDefault="008B03B5" w:rsidP="00673945">
      <w:pPr>
        <w:numPr>
          <w:ilvl w:val="0"/>
          <w:numId w:val="11"/>
        </w:numPr>
        <w:spacing w:line="235" w:lineRule="auto"/>
        <w:ind w:left="1418" w:hanging="284"/>
        <w:rPr>
          <w:lang w:val="uk-UA"/>
        </w:rPr>
      </w:pPr>
      <w:r w:rsidRPr="00A5670C">
        <w:rPr>
          <w:lang w:val="uk-UA"/>
        </w:rPr>
        <w:t>аналітичні  звіти про поїздки, інформацію про їх учасників, програму, результати, маршрут</w:t>
      </w:r>
    </w:p>
    <w:bookmarkEnd w:id="1"/>
    <w:p w:rsidR="008B03B5" w:rsidRPr="00E82128" w:rsidRDefault="008B03B5" w:rsidP="007346E3">
      <w:pPr>
        <w:tabs>
          <w:tab w:val="left" w:pos="1702"/>
        </w:tabs>
        <w:spacing w:line="235" w:lineRule="auto"/>
        <w:ind w:left="709"/>
        <w:jc w:val="both"/>
        <w:rPr>
          <w:sz w:val="16"/>
          <w:szCs w:val="16"/>
          <w:lang w:val="uk-UA"/>
        </w:rPr>
      </w:pPr>
    </w:p>
    <w:p w:rsidR="008B03B5" w:rsidRPr="00A5670C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i/>
          <w:iCs/>
          <w:lang w:val="uk-UA"/>
        </w:rPr>
      </w:pPr>
      <w:r w:rsidRPr="00A5670C">
        <w:rPr>
          <w:i/>
          <w:iCs/>
          <w:lang w:val="uk-UA"/>
        </w:rPr>
        <w:t>Крім цього, до МФВ слід подати друковані версії всієї поліграфічної продукції (книги, брошури, буклети, листівки, плакати тощо), що було видано в рез</w:t>
      </w:r>
      <w:r w:rsidR="00F2594E">
        <w:rPr>
          <w:i/>
          <w:iCs/>
          <w:lang w:val="uk-UA"/>
        </w:rPr>
        <w:t>ультаті здійснення проекту (по 1</w:t>
      </w:r>
      <w:r w:rsidRPr="00A5670C">
        <w:rPr>
          <w:i/>
          <w:iCs/>
          <w:lang w:val="uk-UA"/>
        </w:rPr>
        <w:t>0 примірників).</w:t>
      </w:r>
    </w:p>
    <w:p w:rsidR="008B03B5" w:rsidRPr="00A5670C" w:rsidRDefault="008B03B5" w:rsidP="007346E3">
      <w:pPr>
        <w:tabs>
          <w:tab w:val="left" w:pos="1702"/>
        </w:tabs>
        <w:spacing w:line="235" w:lineRule="auto"/>
        <w:ind w:left="709"/>
        <w:jc w:val="both"/>
        <w:rPr>
          <w:lang w:val="uk-UA"/>
        </w:rPr>
      </w:pPr>
    </w:p>
    <w:p w:rsidR="008B03B5" w:rsidRPr="00A5670C" w:rsidRDefault="008B03B5" w:rsidP="007346E3">
      <w:pPr>
        <w:tabs>
          <w:tab w:val="left" w:pos="993"/>
        </w:tabs>
        <w:spacing w:line="235" w:lineRule="auto"/>
        <w:ind w:firstLine="709"/>
        <w:jc w:val="both"/>
        <w:rPr>
          <w:lang w:val="uk-UA"/>
        </w:rPr>
      </w:pPr>
      <w:r w:rsidRPr="00A5670C">
        <w:rPr>
          <w:bCs/>
          <w:i/>
          <w:iCs/>
          <w:lang w:val="uk-UA"/>
        </w:rPr>
        <w:t xml:space="preserve">На етапі перевірки звітності персонал МФВ може звертатися до </w:t>
      </w:r>
      <w:proofErr w:type="spellStart"/>
      <w:r w:rsidRPr="00A5670C">
        <w:rPr>
          <w:bCs/>
          <w:i/>
          <w:iCs/>
          <w:lang w:val="uk-UA"/>
        </w:rPr>
        <w:t>грантоотримувача</w:t>
      </w:r>
      <w:proofErr w:type="spellEnd"/>
      <w:r w:rsidRPr="00A5670C">
        <w:rPr>
          <w:bCs/>
          <w:i/>
          <w:iCs/>
          <w:lang w:val="uk-UA"/>
        </w:rPr>
        <w:t xml:space="preserve"> за додатковими роз‘ясненнями і матеріалами, які стосуються проекту.</w:t>
      </w:r>
      <w:bookmarkStart w:id="2" w:name="OLE_LINK9"/>
      <w:bookmarkEnd w:id="2"/>
    </w:p>
    <w:sectPr w:rsidR="008B03B5" w:rsidRPr="00A5670C" w:rsidSect="00A5670C">
      <w:footerReference w:type="even" r:id="rId13"/>
      <w:footerReference w:type="default" r:id="rId14"/>
      <w:footerReference w:type="first" r:id="rId15"/>
      <w:pgSz w:w="11905" w:h="16837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49B" w:rsidRDefault="0001749B">
      <w:r>
        <w:separator/>
      </w:r>
    </w:p>
  </w:endnote>
  <w:endnote w:type="continuationSeparator" w:id="0">
    <w:p w:rsidR="0001749B" w:rsidRDefault="000174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C1121B">
    <w:pPr>
      <w:pStyle w:val="17"/>
      <w:rPr>
        <w:rFonts w:ascii="Arial" w:eastAsia="Arial" w:hAnsi="Arial" w:cs="Arial"/>
        <w:sz w:val="20"/>
        <w:lang w:val="uk-UA"/>
      </w:rPr>
    </w:pPr>
    <w:r w:rsidRPr="00C1121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484.35pt;margin-top:.05pt;width:21.95pt;height:13.75pt;z-index:251658752;mso-wrap-distance-left:0;mso-wrap-distance-right:0" stroked="f">
          <v:fill color2="black"/>
          <v:textbox inset="0,0,0,0">
            <w:txbxContent>
              <w:p w:rsidR="008B03B5" w:rsidRDefault="00C1121B">
                <w:pPr>
                  <w:pStyle w:val="17"/>
                </w:pPr>
                <w:fldSimple w:instr=" PAGE \*Arabic ">
                  <w:r w:rsidR="00F938C7">
                    <w:rPr>
                      <w:noProof/>
                    </w:rPr>
                    <w:t>1</w:t>
                  </w:r>
                </w:fldSimple>
              </w:p>
            </w:txbxContent>
          </v:textbox>
          <w10:wrap type="square" side="larges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C1121B">
    <w:pPr>
      <w:pStyle w:val="17"/>
      <w:rPr>
        <w:rFonts w:ascii="Arial" w:eastAsia="Arial" w:hAnsi="Arial" w:cs="Arial"/>
        <w:sz w:val="20"/>
        <w:lang w:val="uk-UA"/>
      </w:rPr>
    </w:pPr>
    <w:r w:rsidRPr="00C1121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56.75pt;margin-top:.05pt;width:21.95pt;height:13.75pt;z-index:251657728;mso-wrap-distance-left:0;mso-wrap-distance-right:0" stroked="f">
          <v:fill color2="black"/>
          <v:textbox inset="0,0,0,0">
            <w:txbxContent>
              <w:p w:rsidR="008B03B5" w:rsidRDefault="00C1121B">
                <w:pPr>
                  <w:pStyle w:val="17"/>
                </w:pPr>
                <w:fldSimple w:instr=" PAGE \*Arabic ">
                  <w:r w:rsidR="00F938C7">
                    <w:rPr>
                      <w:noProof/>
                    </w:rPr>
                    <w:t>2</w:t>
                  </w:r>
                </w:fldSimple>
              </w:p>
            </w:txbxContent>
          </v:textbox>
          <w10:wrap type="square" side="largest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C1121B">
    <w:pPr>
      <w:pStyle w:val="17"/>
      <w:rPr>
        <w:rFonts w:ascii="Arial" w:eastAsia="Arial" w:hAnsi="Arial" w:cs="Arial"/>
        <w:sz w:val="20"/>
        <w:lang w:val="uk-UA"/>
      </w:rPr>
    </w:pPr>
    <w:r w:rsidRPr="00C1121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67pt;margin-top:.05pt;width:21.95pt;height:13.75pt;z-index:251656704;mso-wrap-distance-left:0;mso-wrap-distance-right:0" stroked="f">
          <v:fill color2="black"/>
          <v:textbox inset="0,0,0,0">
            <w:txbxContent>
              <w:p w:rsidR="008B03B5" w:rsidRDefault="00C1121B">
                <w:pPr>
                  <w:pStyle w:val="17"/>
                </w:pPr>
                <w:fldSimple w:instr=" PAGE \*Arabic ">
                  <w:r w:rsidR="00F938C7">
                    <w:rPr>
                      <w:noProof/>
                    </w:rPr>
                    <w:t>3</w:t>
                  </w:r>
                </w:fldSimple>
              </w:p>
            </w:txbxContent>
          </v:textbox>
          <w10:wrap type="square" side="largest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3B5" w:rsidRDefault="008B03B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49B" w:rsidRDefault="0001749B">
      <w:r>
        <w:separator/>
      </w:r>
    </w:p>
  </w:footnote>
  <w:footnote w:type="continuationSeparator" w:id="0">
    <w:p w:rsidR="0001749B" w:rsidRDefault="0001749B">
      <w:r>
        <w:continuationSeparator/>
      </w:r>
    </w:p>
  </w:footnote>
  <w:footnote w:id="1">
    <w:p w:rsidR="00A5670C" w:rsidRPr="00D72846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A5670C">
        <w:rPr>
          <w:rStyle w:val="a8"/>
          <w:sz w:val="16"/>
          <w:szCs w:val="16"/>
        </w:rPr>
        <w:footnoteRef/>
      </w:r>
      <w:r w:rsidR="00A5670C">
        <w:rPr>
          <w:sz w:val="16"/>
          <w:szCs w:val="16"/>
        </w:rPr>
        <w:tab/>
      </w:r>
      <w:proofErr w:type="spellStart"/>
      <w:r w:rsidRPr="00A5670C">
        <w:rPr>
          <w:sz w:val="16"/>
          <w:szCs w:val="16"/>
        </w:rPr>
        <w:t>Проміжний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</w:t>
      </w:r>
      <w:proofErr w:type="spellEnd"/>
      <w:r w:rsidRPr="00A5670C">
        <w:rPr>
          <w:sz w:val="16"/>
          <w:szCs w:val="16"/>
        </w:rPr>
        <w:t xml:space="preserve"> разом </w:t>
      </w:r>
      <w:proofErr w:type="spellStart"/>
      <w:r w:rsidRPr="00A5670C">
        <w:rPr>
          <w:sz w:val="16"/>
          <w:szCs w:val="16"/>
        </w:rPr>
        <w:t>із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додатками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подається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виконавцем</w:t>
      </w:r>
      <w:proofErr w:type="spellEnd"/>
      <w:r w:rsidRPr="00A5670C">
        <w:rPr>
          <w:sz w:val="16"/>
          <w:szCs w:val="16"/>
        </w:rPr>
        <w:t xml:space="preserve"> проекту </w:t>
      </w:r>
      <w:r w:rsidRPr="00A5670C">
        <w:rPr>
          <w:b/>
          <w:bCs/>
          <w:sz w:val="16"/>
          <w:szCs w:val="16"/>
          <w:u w:val="single"/>
        </w:rPr>
        <w:t xml:space="preserve">в </w:t>
      </w:r>
      <w:proofErr w:type="spellStart"/>
      <w:r w:rsidRPr="00A5670C">
        <w:rPr>
          <w:b/>
          <w:bCs/>
          <w:sz w:val="16"/>
          <w:szCs w:val="16"/>
          <w:u w:val="single"/>
        </w:rPr>
        <w:t>електронному</w:t>
      </w:r>
      <w:proofErr w:type="spellEnd"/>
      <w:r w:rsidRPr="00A5670C">
        <w:rPr>
          <w:b/>
          <w:bCs/>
          <w:sz w:val="16"/>
          <w:szCs w:val="16"/>
          <w:u w:val="single"/>
        </w:rPr>
        <w:t xml:space="preserve"> </w:t>
      </w:r>
      <w:proofErr w:type="spellStart"/>
      <w:r w:rsidRPr="00A5670C">
        <w:rPr>
          <w:b/>
          <w:bCs/>
          <w:sz w:val="16"/>
          <w:szCs w:val="16"/>
          <w:u w:val="single"/>
        </w:rPr>
        <w:t>вигляді</w:t>
      </w:r>
      <w:proofErr w:type="spellEnd"/>
      <w:r w:rsidRPr="00A5670C">
        <w:rPr>
          <w:sz w:val="16"/>
          <w:szCs w:val="16"/>
        </w:rPr>
        <w:t xml:space="preserve"> на </w:t>
      </w:r>
      <w:proofErr w:type="spellStart"/>
      <w:r w:rsidRPr="00A5670C">
        <w:rPr>
          <w:sz w:val="16"/>
          <w:szCs w:val="16"/>
        </w:rPr>
        <w:t>електронну</w:t>
      </w:r>
      <w:proofErr w:type="spellEnd"/>
      <w:r w:rsidRPr="00A5670C">
        <w:rPr>
          <w:sz w:val="16"/>
          <w:szCs w:val="16"/>
        </w:rPr>
        <w:t xml:space="preserve"> адресу </w:t>
      </w:r>
      <w:proofErr w:type="spellStart"/>
      <w:r w:rsidRPr="00A5670C">
        <w:rPr>
          <w:sz w:val="16"/>
          <w:szCs w:val="16"/>
        </w:rPr>
        <w:t>Програмної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ініціативи</w:t>
      </w:r>
      <w:proofErr w:type="spellEnd"/>
      <w:r w:rsidRPr="00A5670C">
        <w:rPr>
          <w:sz w:val="16"/>
          <w:szCs w:val="16"/>
        </w:rPr>
        <w:t xml:space="preserve"> МФВ, </w:t>
      </w:r>
      <w:proofErr w:type="spellStart"/>
      <w:r w:rsidRPr="00A5670C">
        <w:rPr>
          <w:sz w:val="16"/>
          <w:szCs w:val="16"/>
        </w:rPr>
        <w:t>що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адмініструє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відповідний</w:t>
      </w:r>
      <w:proofErr w:type="spellEnd"/>
      <w:r w:rsidRPr="00A5670C">
        <w:rPr>
          <w:sz w:val="16"/>
          <w:szCs w:val="16"/>
        </w:rPr>
        <w:t xml:space="preserve"> проект, </w:t>
      </w:r>
      <w:proofErr w:type="spellStart"/>
      <w:r w:rsidRPr="00A5670C">
        <w:rPr>
          <w:sz w:val="16"/>
          <w:szCs w:val="16"/>
        </w:rPr>
        <w:t>або</w:t>
      </w:r>
      <w:proofErr w:type="spellEnd"/>
      <w:r w:rsidRPr="00A5670C">
        <w:rPr>
          <w:sz w:val="16"/>
          <w:szCs w:val="16"/>
        </w:rPr>
        <w:t xml:space="preserve"> на С</w:t>
      </w:r>
      <w:proofErr w:type="gramStart"/>
      <w:r w:rsidRPr="00A5670C">
        <w:rPr>
          <w:sz w:val="16"/>
          <w:szCs w:val="16"/>
          <w:lang w:val="en-US"/>
        </w:rPr>
        <w:t>D</w:t>
      </w:r>
      <w:proofErr w:type="gram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чи</w:t>
      </w:r>
      <w:proofErr w:type="spellEnd"/>
      <w:r w:rsidRPr="00A5670C">
        <w:rPr>
          <w:sz w:val="16"/>
          <w:szCs w:val="16"/>
        </w:rPr>
        <w:t xml:space="preserve"> D</w:t>
      </w:r>
      <w:r w:rsidRPr="00A5670C">
        <w:rPr>
          <w:sz w:val="16"/>
          <w:szCs w:val="16"/>
          <w:lang w:val="en-US"/>
        </w:rPr>
        <w:t>V</w:t>
      </w:r>
      <w:r w:rsidRPr="00A5670C">
        <w:rPr>
          <w:sz w:val="16"/>
          <w:szCs w:val="16"/>
        </w:rPr>
        <w:t xml:space="preserve">D диску, у </w:t>
      </w:r>
      <w:proofErr w:type="spellStart"/>
      <w:r w:rsidRPr="00A5670C">
        <w:rPr>
          <w:sz w:val="16"/>
          <w:szCs w:val="16"/>
        </w:rPr>
        <w:t>терміни</w:t>
      </w:r>
      <w:proofErr w:type="spellEnd"/>
      <w:r w:rsidRPr="00A5670C">
        <w:rPr>
          <w:sz w:val="16"/>
          <w:szCs w:val="16"/>
        </w:rPr>
        <w:t xml:space="preserve">, </w:t>
      </w:r>
      <w:proofErr w:type="spellStart"/>
      <w:r w:rsidRPr="00A5670C">
        <w:rPr>
          <w:sz w:val="16"/>
          <w:szCs w:val="16"/>
        </w:rPr>
        <w:t>визначені</w:t>
      </w:r>
      <w:proofErr w:type="spellEnd"/>
      <w:r w:rsidRPr="00A5670C">
        <w:rPr>
          <w:sz w:val="16"/>
          <w:szCs w:val="16"/>
        </w:rPr>
        <w:t xml:space="preserve"> угодою. </w:t>
      </w:r>
      <w:proofErr w:type="spellStart"/>
      <w:r w:rsidRPr="00A5670C">
        <w:rPr>
          <w:sz w:val="16"/>
          <w:szCs w:val="16"/>
        </w:rPr>
        <w:t>Крім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цього</w:t>
      </w:r>
      <w:proofErr w:type="spellEnd"/>
      <w:r w:rsidRPr="00A5670C">
        <w:rPr>
          <w:sz w:val="16"/>
          <w:szCs w:val="16"/>
        </w:rPr>
        <w:t xml:space="preserve">, до МФВ </w:t>
      </w:r>
      <w:proofErr w:type="spellStart"/>
      <w:r w:rsidRPr="00A5670C">
        <w:rPr>
          <w:sz w:val="16"/>
          <w:szCs w:val="16"/>
        </w:rPr>
        <w:t>слід</w:t>
      </w:r>
      <w:proofErr w:type="spellEnd"/>
      <w:r w:rsidRPr="00A5670C">
        <w:rPr>
          <w:sz w:val="16"/>
          <w:szCs w:val="16"/>
        </w:rPr>
        <w:t xml:space="preserve"> подати </w:t>
      </w:r>
      <w:proofErr w:type="spellStart"/>
      <w:r w:rsidRPr="00A5670C">
        <w:rPr>
          <w:sz w:val="16"/>
          <w:szCs w:val="16"/>
        </w:rPr>
        <w:t>друковані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версії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proofErr w:type="gramStart"/>
      <w:r w:rsidRPr="00A5670C">
        <w:rPr>
          <w:sz w:val="16"/>
          <w:szCs w:val="16"/>
        </w:rPr>
        <w:t>вс</w:t>
      </w:r>
      <w:proofErr w:type="gramEnd"/>
      <w:r w:rsidRPr="00A5670C">
        <w:rPr>
          <w:sz w:val="16"/>
          <w:szCs w:val="16"/>
        </w:rPr>
        <w:t>ієї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поліграфічної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продукції</w:t>
      </w:r>
      <w:proofErr w:type="spellEnd"/>
      <w:r w:rsidRPr="00A5670C">
        <w:rPr>
          <w:sz w:val="16"/>
          <w:szCs w:val="16"/>
        </w:rPr>
        <w:t xml:space="preserve">, яка </w:t>
      </w:r>
      <w:proofErr w:type="spellStart"/>
      <w:r w:rsidRPr="00A5670C">
        <w:rPr>
          <w:sz w:val="16"/>
          <w:szCs w:val="16"/>
        </w:rPr>
        <w:t>друкувалася</w:t>
      </w:r>
      <w:proofErr w:type="spellEnd"/>
      <w:r w:rsidRPr="00A5670C">
        <w:rPr>
          <w:sz w:val="16"/>
          <w:szCs w:val="16"/>
        </w:rPr>
        <w:t xml:space="preserve"> за </w:t>
      </w:r>
      <w:proofErr w:type="spellStart"/>
      <w:r w:rsidRPr="00A5670C">
        <w:rPr>
          <w:sz w:val="16"/>
          <w:szCs w:val="16"/>
        </w:rPr>
        <w:t>звітний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період</w:t>
      </w:r>
      <w:proofErr w:type="spellEnd"/>
      <w:r w:rsidRPr="00A5670C">
        <w:rPr>
          <w:sz w:val="16"/>
          <w:szCs w:val="16"/>
        </w:rPr>
        <w:t xml:space="preserve"> в межах проекту (по </w:t>
      </w:r>
      <w:r w:rsidR="007340F6">
        <w:rPr>
          <w:sz w:val="16"/>
          <w:szCs w:val="16"/>
          <w:lang w:val="uk-UA"/>
        </w:rPr>
        <w:t>1</w:t>
      </w:r>
      <w:r w:rsidRPr="00A5670C">
        <w:rPr>
          <w:sz w:val="16"/>
          <w:szCs w:val="16"/>
        </w:rPr>
        <w:t xml:space="preserve">0 </w:t>
      </w:r>
      <w:proofErr w:type="spellStart"/>
      <w:r w:rsidRPr="00A5670C">
        <w:rPr>
          <w:sz w:val="16"/>
          <w:szCs w:val="16"/>
        </w:rPr>
        <w:t>примірників</w:t>
      </w:r>
      <w:proofErr w:type="spellEnd"/>
      <w:r w:rsidRPr="00A5670C">
        <w:rPr>
          <w:sz w:val="16"/>
          <w:szCs w:val="16"/>
        </w:rPr>
        <w:t>).</w:t>
      </w:r>
    </w:p>
    <w:p w:rsidR="008B03B5" w:rsidRPr="00A5670C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proofErr w:type="spellStart"/>
      <w:proofErr w:type="gramStart"/>
      <w:r w:rsidRPr="00A5670C">
        <w:rPr>
          <w:sz w:val="16"/>
          <w:szCs w:val="16"/>
        </w:rPr>
        <w:t>Надана</w:t>
      </w:r>
      <w:proofErr w:type="spellEnd"/>
      <w:r w:rsidRPr="00A5670C">
        <w:rPr>
          <w:sz w:val="16"/>
          <w:szCs w:val="16"/>
        </w:rPr>
        <w:t xml:space="preserve"> у </w:t>
      </w:r>
      <w:proofErr w:type="spellStart"/>
      <w:r w:rsidRPr="00A5670C">
        <w:rPr>
          <w:sz w:val="16"/>
          <w:szCs w:val="16"/>
        </w:rPr>
        <w:t>проміжному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змістовному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звіті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інформація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має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відповідати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інформації</w:t>
      </w:r>
      <w:proofErr w:type="spellEnd"/>
      <w:r w:rsidRPr="00A5670C">
        <w:rPr>
          <w:sz w:val="16"/>
          <w:szCs w:val="16"/>
        </w:rPr>
        <w:t xml:space="preserve"> у </w:t>
      </w:r>
      <w:proofErr w:type="spellStart"/>
      <w:r w:rsidRPr="00A5670C">
        <w:rPr>
          <w:sz w:val="16"/>
          <w:szCs w:val="16"/>
        </w:rPr>
        <w:t>проміжному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фінансовому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звіті</w:t>
      </w:r>
      <w:proofErr w:type="spellEnd"/>
      <w:r w:rsidRPr="00A5670C">
        <w:rPr>
          <w:sz w:val="16"/>
          <w:szCs w:val="16"/>
        </w:rPr>
        <w:t xml:space="preserve">. </w:t>
      </w:r>
      <w:proofErr w:type="spellStart"/>
      <w:r w:rsidRPr="00A5670C">
        <w:rPr>
          <w:sz w:val="16"/>
          <w:szCs w:val="16"/>
        </w:rPr>
        <w:t>Фінансові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звіти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оформлюються</w:t>
      </w:r>
      <w:proofErr w:type="spellEnd"/>
      <w:r w:rsidRPr="00A5670C">
        <w:rPr>
          <w:sz w:val="16"/>
          <w:szCs w:val="16"/>
        </w:rPr>
        <w:t xml:space="preserve"> за </w:t>
      </w:r>
      <w:proofErr w:type="spellStart"/>
      <w:r w:rsidRPr="00A5670C">
        <w:rPr>
          <w:sz w:val="16"/>
          <w:szCs w:val="16"/>
        </w:rPr>
        <w:t>спеціальними</w:t>
      </w:r>
      <w:proofErr w:type="spellEnd"/>
      <w:r w:rsidRPr="00A5670C">
        <w:rPr>
          <w:sz w:val="16"/>
          <w:szCs w:val="16"/>
        </w:rPr>
        <w:t xml:space="preserve"> формами, </w:t>
      </w:r>
      <w:proofErr w:type="spellStart"/>
      <w:r w:rsidRPr="00A5670C">
        <w:rPr>
          <w:sz w:val="16"/>
          <w:szCs w:val="16"/>
        </w:rPr>
        <w:t>які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розміщені</w:t>
      </w:r>
      <w:proofErr w:type="spellEnd"/>
      <w:r w:rsidRPr="00A5670C">
        <w:rPr>
          <w:sz w:val="16"/>
          <w:szCs w:val="16"/>
        </w:rPr>
        <w:t xml:space="preserve"> на </w:t>
      </w:r>
      <w:proofErr w:type="spellStart"/>
      <w:r w:rsidRPr="00A5670C">
        <w:rPr>
          <w:sz w:val="16"/>
          <w:szCs w:val="16"/>
        </w:rPr>
        <w:t>сайті</w:t>
      </w:r>
      <w:proofErr w:type="spellEnd"/>
      <w:r w:rsidRPr="00A5670C">
        <w:rPr>
          <w:sz w:val="16"/>
          <w:szCs w:val="16"/>
        </w:rPr>
        <w:t xml:space="preserve"> МФВ у </w:t>
      </w:r>
      <w:proofErr w:type="spellStart"/>
      <w:r w:rsidRPr="00A5670C">
        <w:rPr>
          <w:sz w:val="16"/>
          <w:szCs w:val="16"/>
        </w:rPr>
        <w:t>розділі</w:t>
      </w:r>
      <w:proofErr w:type="spellEnd"/>
      <w:r w:rsidRPr="00A5670C">
        <w:rPr>
          <w:sz w:val="16"/>
          <w:szCs w:val="16"/>
        </w:rPr>
        <w:t xml:space="preserve"> “</w:t>
      </w:r>
      <w:proofErr w:type="spellStart"/>
      <w:r w:rsidRPr="00A5670C">
        <w:rPr>
          <w:sz w:val="16"/>
          <w:szCs w:val="16"/>
        </w:rPr>
        <w:t>Поради</w:t>
      </w:r>
      <w:proofErr w:type="spellEnd"/>
      <w:r w:rsidRPr="00A5670C">
        <w:rPr>
          <w:sz w:val="16"/>
          <w:szCs w:val="16"/>
        </w:rPr>
        <w:t xml:space="preserve">”: </w:t>
      </w:r>
      <w:hyperlink r:id="rId1" w:history="1">
        <w:r w:rsidRPr="00A5670C">
          <w:rPr>
            <w:sz w:val="16"/>
            <w:szCs w:val="16"/>
          </w:rPr>
          <w:t>http://www.irf.ua/files/ukr/grants_after_2010.zip</w:t>
        </w:r>
      </w:hyperlink>
      <w:proofErr w:type="gramEnd"/>
    </w:p>
  </w:footnote>
  <w:footnote w:id="2">
    <w:p w:rsidR="008B03B5" w:rsidRPr="00A5670C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A5670C">
        <w:rPr>
          <w:rStyle w:val="a8"/>
          <w:sz w:val="16"/>
          <w:szCs w:val="16"/>
        </w:rPr>
        <w:footnoteRef/>
      </w:r>
      <w:r w:rsidRPr="00A5670C">
        <w:rPr>
          <w:rStyle w:val="FootnoteSymbol"/>
          <w:sz w:val="16"/>
          <w:szCs w:val="16"/>
          <w:lang w:val="ru-RU"/>
        </w:rPr>
        <w:tab/>
      </w:r>
      <w:proofErr w:type="spellStart"/>
      <w:r w:rsidRPr="00A5670C">
        <w:rPr>
          <w:sz w:val="16"/>
          <w:szCs w:val="16"/>
        </w:rPr>
        <w:t>Звітний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період</w:t>
      </w:r>
      <w:proofErr w:type="spellEnd"/>
      <w:r w:rsidRPr="00A5670C">
        <w:rPr>
          <w:sz w:val="16"/>
          <w:szCs w:val="16"/>
        </w:rPr>
        <w:t xml:space="preserve"> для </w:t>
      </w:r>
      <w:proofErr w:type="spellStart"/>
      <w:r w:rsidRPr="00A5670C">
        <w:rPr>
          <w:sz w:val="16"/>
          <w:szCs w:val="16"/>
        </w:rPr>
        <w:t>проміжного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звіту</w:t>
      </w:r>
      <w:proofErr w:type="spellEnd"/>
      <w:r w:rsidRPr="00A5670C">
        <w:rPr>
          <w:sz w:val="16"/>
          <w:szCs w:val="16"/>
        </w:rPr>
        <w:t xml:space="preserve"> – </w:t>
      </w:r>
      <w:proofErr w:type="spellStart"/>
      <w:r w:rsidRPr="00A5670C">
        <w:rPr>
          <w:sz w:val="16"/>
          <w:szCs w:val="16"/>
        </w:rPr>
        <w:t>період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від</w:t>
      </w:r>
      <w:proofErr w:type="spellEnd"/>
      <w:r w:rsidRPr="00A5670C">
        <w:rPr>
          <w:sz w:val="16"/>
          <w:szCs w:val="16"/>
        </w:rPr>
        <w:t xml:space="preserve"> початку проекту до </w:t>
      </w:r>
      <w:proofErr w:type="spellStart"/>
      <w:r w:rsidRPr="00A5670C">
        <w:rPr>
          <w:sz w:val="16"/>
          <w:szCs w:val="16"/>
        </w:rPr>
        <w:t>завершення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останнього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звітного</w:t>
      </w:r>
      <w:proofErr w:type="spellEnd"/>
      <w:r w:rsidRPr="00A5670C">
        <w:rPr>
          <w:sz w:val="16"/>
          <w:szCs w:val="16"/>
        </w:rPr>
        <w:t xml:space="preserve"> </w:t>
      </w:r>
      <w:proofErr w:type="spellStart"/>
      <w:r w:rsidRPr="00A5670C">
        <w:rPr>
          <w:sz w:val="16"/>
          <w:szCs w:val="16"/>
        </w:rPr>
        <w:t>етапу</w:t>
      </w:r>
      <w:proofErr w:type="spellEnd"/>
      <w:r w:rsidRPr="00A5670C">
        <w:rPr>
          <w:sz w:val="16"/>
          <w:szCs w:val="16"/>
        </w:rPr>
        <w:t>.</w:t>
      </w:r>
    </w:p>
  </w:footnote>
  <w:footnote w:id="3">
    <w:p w:rsidR="008B03B5" w:rsidRPr="001571CF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1571CF">
        <w:rPr>
          <w:rStyle w:val="a8"/>
          <w:sz w:val="16"/>
          <w:szCs w:val="16"/>
        </w:rPr>
        <w:footnoteRef/>
      </w:r>
      <w:r w:rsidR="00855574" w:rsidRPr="001571CF">
        <w:rPr>
          <w:sz w:val="16"/>
          <w:szCs w:val="16"/>
        </w:rPr>
        <w:tab/>
      </w:r>
      <w:r w:rsidRPr="001571CF">
        <w:rPr>
          <w:sz w:val="16"/>
          <w:szCs w:val="16"/>
        </w:rPr>
        <w:t xml:space="preserve">У </w:t>
      </w:r>
      <w:proofErr w:type="spellStart"/>
      <w:r w:rsidRPr="001571CF">
        <w:rPr>
          <w:sz w:val="16"/>
          <w:szCs w:val="16"/>
        </w:rPr>
        <w:t>цих</w:t>
      </w:r>
      <w:proofErr w:type="spellEnd"/>
      <w:r w:rsidRPr="001571CF">
        <w:rPr>
          <w:sz w:val="16"/>
          <w:szCs w:val="16"/>
        </w:rPr>
        <w:t xml:space="preserve"> </w:t>
      </w:r>
      <w:proofErr w:type="gramStart"/>
      <w:r w:rsidRPr="001571CF">
        <w:rPr>
          <w:sz w:val="16"/>
          <w:szCs w:val="16"/>
        </w:rPr>
        <w:t>колонках</w:t>
      </w:r>
      <w:proofErr w:type="gramEnd"/>
      <w:r w:rsidRPr="001571CF">
        <w:rPr>
          <w:sz w:val="16"/>
          <w:szCs w:val="16"/>
        </w:rPr>
        <w:t xml:space="preserve"> наводиться </w:t>
      </w:r>
      <w:proofErr w:type="spellStart"/>
      <w:r w:rsidRPr="001571CF">
        <w:rPr>
          <w:sz w:val="16"/>
          <w:szCs w:val="16"/>
        </w:rPr>
        <w:t>інформація</w:t>
      </w:r>
      <w:proofErr w:type="spellEnd"/>
      <w:r w:rsidRPr="001571CF">
        <w:rPr>
          <w:sz w:val="16"/>
          <w:szCs w:val="16"/>
        </w:rPr>
        <w:t xml:space="preserve">, яка </w:t>
      </w:r>
      <w:proofErr w:type="spellStart"/>
      <w:r w:rsidRPr="001571CF">
        <w:rPr>
          <w:sz w:val="16"/>
          <w:szCs w:val="16"/>
        </w:rPr>
        <w:t>містилася</w:t>
      </w:r>
      <w:proofErr w:type="spellEnd"/>
      <w:r w:rsidRPr="001571CF">
        <w:rPr>
          <w:sz w:val="16"/>
          <w:szCs w:val="16"/>
        </w:rPr>
        <w:t xml:space="preserve"> у </w:t>
      </w:r>
      <w:proofErr w:type="spellStart"/>
      <w:r w:rsidRPr="001571CF">
        <w:rPr>
          <w:sz w:val="16"/>
          <w:szCs w:val="16"/>
        </w:rPr>
        <w:t>проектній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пропозиції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що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подавалася</w:t>
      </w:r>
      <w:proofErr w:type="spellEnd"/>
      <w:r w:rsidRPr="001571CF">
        <w:rPr>
          <w:sz w:val="16"/>
          <w:szCs w:val="16"/>
        </w:rPr>
        <w:t xml:space="preserve"> на </w:t>
      </w:r>
      <w:proofErr w:type="spellStart"/>
      <w:r w:rsidRPr="001571CF">
        <w:rPr>
          <w:sz w:val="16"/>
          <w:szCs w:val="16"/>
        </w:rPr>
        <w:t>розгляд</w:t>
      </w:r>
      <w:proofErr w:type="spellEnd"/>
      <w:r w:rsidRPr="001571CF">
        <w:rPr>
          <w:sz w:val="16"/>
          <w:szCs w:val="16"/>
        </w:rPr>
        <w:t xml:space="preserve"> МФВ.</w:t>
      </w:r>
    </w:p>
  </w:footnote>
  <w:footnote w:id="4">
    <w:p w:rsidR="008B03B5" w:rsidRPr="001571CF" w:rsidRDefault="008B03B5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1571CF">
        <w:rPr>
          <w:rStyle w:val="a8"/>
          <w:sz w:val="16"/>
          <w:szCs w:val="16"/>
        </w:rPr>
        <w:footnoteRef/>
      </w:r>
      <w:r w:rsidR="00855574" w:rsidRPr="001571CF">
        <w:rPr>
          <w:sz w:val="16"/>
          <w:szCs w:val="16"/>
        </w:rPr>
        <w:tab/>
      </w:r>
      <w:r w:rsidRPr="001571CF">
        <w:rPr>
          <w:sz w:val="16"/>
          <w:szCs w:val="16"/>
        </w:rPr>
        <w:t xml:space="preserve">У </w:t>
      </w:r>
      <w:proofErr w:type="spellStart"/>
      <w:r w:rsidRPr="001571CF">
        <w:rPr>
          <w:sz w:val="16"/>
          <w:szCs w:val="16"/>
        </w:rPr>
        <w:t>цих</w:t>
      </w:r>
      <w:proofErr w:type="spellEnd"/>
      <w:r w:rsidRPr="001571CF">
        <w:rPr>
          <w:sz w:val="16"/>
          <w:szCs w:val="16"/>
        </w:rPr>
        <w:t xml:space="preserve"> колонках наводиться </w:t>
      </w:r>
      <w:proofErr w:type="spellStart"/>
      <w:r w:rsidRPr="001571CF">
        <w:rPr>
          <w:sz w:val="16"/>
          <w:szCs w:val="16"/>
        </w:rPr>
        <w:t>інформація</w:t>
      </w:r>
      <w:proofErr w:type="spellEnd"/>
      <w:r w:rsidRPr="001571CF">
        <w:rPr>
          <w:sz w:val="16"/>
          <w:szCs w:val="16"/>
        </w:rPr>
        <w:t xml:space="preserve">, яка </w:t>
      </w:r>
      <w:proofErr w:type="spellStart"/>
      <w:proofErr w:type="gramStart"/>
      <w:r w:rsidRPr="001571CF">
        <w:rPr>
          <w:sz w:val="16"/>
          <w:szCs w:val="16"/>
        </w:rPr>
        <w:t>св</w:t>
      </w:r>
      <w:proofErr w:type="gramEnd"/>
      <w:r w:rsidRPr="001571CF">
        <w:rPr>
          <w:sz w:val="16"/>
          <w:szCs w:val="16"/>
        </w:rPr>
        <w:t>ідчить</w:t>
      </w:r>
      <w:proofErr w:type="spellEnd"/>
      <w:r w:rsidRPr="001571CF">
        <w:rPr>
          <w:sz w:val="16"/>
          <w:szCs w:val="16"/>
        </w:rPr>
        <w:t xml:space="preserve"> про </w:t>
      </w:r>
      <w:proofErr w:type="spellStart"/>
      <w:r w:rsidRPr="001571CF">
        <w:rPr>
          <w:sz w:val="16"/>
          <w:szCs w:val="16"/>
        </w:rPr>
        <w:t>фактичний</w:t>
      </w:r>
      <w:proofErr w:type="spellEnd"/>
      <w:r w:rsidRPr="001571CF">
        <w:rPr>
          <w:sz w:val="16"/>
          <w:szCs w:val="16"/>
        </w:rPr>
        <w:t xml:space="preserve"> стан </w:t>
      </w:r>
      <w:proofErr w:type="spellStart"/>
      <w:r w:rsidRPr="001571CF">
        <w:rPr>
          <w:sz w:val="16"/>
          <w:szCs w:val="16"/>
        </w:rPr>
        <w:t>реалізації</w:t>
      </w:r>
      <w:proofErr w:type="spellEnd"/>
      <w:r w:rsidRPr="001571CF">
        <w:rPr>
          <w:sz w:val="16"/>
          <w:szCs w:val="16"/>
        </w:rPr>
        <w:t xml:space="preserve"> проекту на момент </w:t>
      </w:r>
      <w:proofErr w:type="spellStart"/>
      <w:r w:rsidRPr="001571CF">
        <w:rPr>
          <w:sz w:val="16"/>
          <w:szCs w:val="16"/>
        </w:rPr>
        <w:t>подання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проміжного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змістовного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звіту</w:t>
      </w:r>
      <w:proofErr w:type="spellEnd"/>
      <w:r w:rsidRPr="001571CF">
        <w:rPr>
          <w:sz w:val="16"/>
          <w:szCs w:val="16"/>
        </w:rPr>
        <w:t xml:space="preserve"> до МФВ.</w:t>
      </w:r>
    </w:p>
  </w:footnote>
  <w:footnote w:id="5">
    <w:p w:rsidR="007346E3" w:rsidRPr="001571CF" w:rsidRDefault="007346E3" w:rsidP="00A5670C">
      <w:pPr>
        <w:pStyle w:val="13"/>
        <w:tabs>
          <w:tab w:val="left" w:pos="851"/>
        </w:tabs>
        <w:ind w:firstLine="709"/>
        <w:jc w:val="both"/>
        <w:rPr>
          <w:sz w:val="16"/>
          <w:szCs w:val="16"/>
        </w:rPr>
      </w:pPr>
      <w:r w:rsidRPr="001571CF">
        <w:rPr>
          <w:rStyle w:val="a8"/>
          <w:sz w:val="16"/>
          <w:szCs w:val="16"/>
        </w:rPr>
        <w:footnoteRef/>
      </w:r>
      <w:r w:rsidRPr="001571CF">
        <w:rPr>
          <w:sz w:val="16"/>
          <w:szCs w:val="16"/>
        </w:rPr>
        <w:tab/>
      </w:r>
      <w:proofErr w:type="spellStart"/>
      <w:r w:rsidRPr="001571CF">
        <w:rPr>
          <w:sz w:val="16"/>
          <w:szCs w:val="16"/>
        </w:rPr>
        <w:t>Приклади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продуктів</w:t>
      </w:r>
      <w:proofErr w:type="spellEnd"/>
      <w:r w:rsidRPr="001571CF">
        <w:rPr>
          <w:sz w:val="16"/>
          <w:szCs w:val="16"/>
        </w:rPr>
        <w:t xml:space="preserve"> проекту: </w:t>
      </w:r>
      <w:proofErr w:type="spellStart"/>
      <w:proofErr w:type="gramStart"/>
      <w:r w:rsidRPr="001571CF">
        <w:rPr>
          <w:sz w:val="16"/>
          <w:szCs w:val="16"/>
        </w:rPr>
        <w:t>п</w:t>
      </w:r>
      <w:proofErr w:type="gramEnd"/>
      <w:r w:rsidRPr="001571CF">
        <w:rPr>
          <w:sz w:val="16"/>
          <w:szCs w:val="16"/>
        </w:rPr>
        <w:t>ідготовлені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законопроекти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проекти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рішень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місцевої</w:t>
      </w:r>
      <w:proofErr w:type="spellEnd"/>
      <w:r w:rsidRPr="001571CF">
        <w:rPr>
          <w:sz w:val="16"/>
          <w:szCs w:val="16"/>
        </w:rPr>
        <w:t xml:space="preserve"> ради, </w:t>
      </w:r>
      <w:proofErr w:type="spellStart"/>
      <w:r w:rsidRPr="001571CF">
        <w:rPr>
          <w:sz w:val="16"/>
          <w:szCs w:val="16"/>
        </w:rPr>
        <w:t>доповіді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розроблені</w:t>
      </w:r>
      <w:proofErr w:type="spellEnd"/>
      <w:r w:rsidRPr="001571CF">
        <w:rPr>
          <w:sz w:val="16"/>
          <w:szCs w:val="16"/>
        </w:rPr>
        <w:t xml:space="preserve"> методики, </w:t>
      </w:r>
      <w:proofErr w:type="spellStart"/>
      <w:r w:rsidRPr="001571CF">
        <w:rPr>
          <w:sz w:val="16"/>
          <w:szCs w:val="16"/>
        </w:rPr>
        <w:t>know</w:t>
      </w:r>
      <w:proofErr w:type="spellEnd"/>
      <w:r w:rsidRPr="001571CF">
        <w:rPr>
          <w:sz w:val="16"/>
          <w:szCs w:val="16"/>
        </w:rPr>
        <w:t>-</w:t>
      </w:r>
      <w:r w:rsidRPr="001571CF">
        <w:rPr>
          <w:sz w:val="16"/>
          <w:szCs w:val="16"/>
          <w:lang w:val="en-US"/>
        </w:rPr>
        <w:t>how</w:t>
      </w:r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аналітичні</w:t>
      </w:r>
      <w:proofErr w:type="spellEnd"/>
      <w:r w:rsidRPr="001571CF">
        <w:rPr>
          <w:sz w:val="16"/>
          <w:szCs w:val="16"/>
        </w:rPr>
        <w:t xml:space="preserve"> та </w:t>
      </w:r>
      <w:proofErr w:type="spellStart"/>
      <w:r w:rsidRPr="001571CF">
        <w:rPr>
          <w:sz w:val="16"/>
          <w:szCs w:val="16"/>
        </w:rPr>
        <w:t>інформаційні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матеріали</w:t>
      </w:r>
      <w:proofErr w:type="spellEnd"/>
      <w:r w:rsidRPr="001571CF">
        <w:rPr>
          <w:sz w:val="16"/>
          <w:szCs w:val="16"/>
        </w:rPr>
        <w:t xml:space="preserve">, книжки, </w:t>
      </w:r>
      <w:proofErr w:type="spellStart"/>
      <w:r w:rsidRPr="001571CF">
        <w:rPr>
          <w:sz w:val="16"/>
          <w:szCs w:val="16"/>
        </w:rPr>
        <w:t>медіа-продукти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пересувні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виставки</w:t>
      </w:r>
      <w:proofErr w:type="spellEnd"/>
      <w:r w:rsidRPr="001571CF">
        <w:rPr>
          <w:sz w:val="16"/>
          <w:szCs w:val="16"/>
        </w:rPr>
        <w:t xml:space="preserve">, </w:t>
      </w:r>
      <w:proofErr w:type="spellStart"/>
      <w:r w:rsidRPr="001571CF">
        <w:rPr>
          <w:sz w:val="16"/>
          <w:szCs w:val="16"/>
        </w:rPr>
        <w:t>Інтернет-сайти</w:t>
      </w:r>
      <w:proofErr w:type="spellEnd"/>
      <w:r w:rsidRPr="001571CF">
        <w:rPr>
          <w:sz w:val="16"/>
          <w:szCs w:val="16"/>
        </w:rPr>
        <w:t xml:space="preserve"> </w:t>
      </w:r>
      <w:proofErr w:type="spellStart"/>
      <w:r w:rsidRPr="001571CF">
        <w:rPr>
          <w:sz w:val="16"/>
          <w:szCs w:val="16"/>
        </w:rPr>
        <w:t>тощо</w:t>
      </w:r>
      <w:proofErr w:type="spellEnd"/>
      <w:r w:rsidRPr="001571CF">
        <w:rPr>
          <w:sz w:val="16"/>
          <w:szCs w:val="16"/>
        </w:rPr>
        <w:t>.</w:t>
      </w:r>
    </w:p>
  </w:footnote>
  <w:footnote w:id="6">
    <w:p w:rsidR="005360C2" w:rsidRPr="005360C2" w:rsidRDefault="005360C2" w:rsidP="005360C2">
      <w:pPr>
        <w:pStyle w:val="af8"/>
        <w:ind w:left="0" w:firstLine="709"/>
        <w:jc w:val="both"/>
        <w:rPr>
          <w:lang w:val="uk-UA"/>
        </w:rPr>
      </w:pPr>
      <w:r>
        <w:rPr>
          <w:rStyle w:val="a9"/>
        </w:rPr>
        <w:footnoteRef/>
      </w:r>
      <w:r>
        <w:t xml:space="preserve"> </w:t>
      </w:r>
      <w:r>
        <w:rPr>
          <w:lang w:val="uk-UA"/>
        </w:rPr>
        <w:t xml:space="preserve">Додатки до звіту подаються у </w:t>
      </w:r>
      <w:proofErr w:type="spellStart"/>
      <w:r>
        <w:t>форматі</w:t>
      </w:r>
      <w:proofErr w:type="spellEnd"/>
      <w:r>
        <w:t xml:space="preserve"> .</w:t>
      </w:r>
      <w:proofErr w:type="spellStart"/>
      <w:r>
        <w:t>doc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.</w:t>
      </w:r>
      <w:proofErr w:type="spellStart"/>
      <w:r>
        <w:t>pdf</w:t>
      </w:r>
      <w:proofErr w:type="spellEnd"/>
      <w:r>
        <w:rPr>
          <w:lang w:val="uk-UA"/>
        </w:rPr>
        <w:t xml:space="preserve"> (у форматі </w:t>
      </w:r>
      <w:r>
        <w:t>.</w:t>
      </w:r>
      <w:proofErr w:type="spellStart"/>
      <w:r>
        <w:t>pdf</w:t>
      </w:r>
      <w:proofErr w:type="spellEnd"/>
      <w:r>
        <w:rPr>
          <w:lang w:val="uk-UA"/>
        </w:rPr>
        <w:t>, зокрема, слід подати останню сторінку проміжного звіту із підписом та печаткою)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00000002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1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1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1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AEF1AC9"/>
    <w:multiLevelType w:val="hybridMultilevel"/>
    <w:tmpl w:val="995022B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AC1071"/>
    <w:multiLevelType w:val="hybridMultilevel"/>
    <w:tmpl w:val="FDCE511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AEC1246"/>
    <w:multiLevelType w:val="hybridMultilevel"/>
    <w:tmpl w:val="54BC32B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2C142E0"/>
    <w:multiLevelType w:val="hybridMultilevel"/>
    <w:tmpl w:val="9C7E059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6C064B9"/>
    <w:multiLevelType w:val="hybridMultilevel"/>
    <w:tmpl w:val="B79201F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8040AB2"/>
    <w:multiLevelType w:val="hybridMultilevel"/>
    <w:tmpl w:val="11264706"/>
    <w:lvl w:ilvl="0" w:tplc="0422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E7B82"/>
    <w:rsid w:val="0001749B"/>
    <w:rsid w:val="000B6251"/>
    <w:rsid w:val="001571CF"/>
    <w:rsid w:val="00286821"/>
    <w:rsid w:val="00312288"/>
    <w:rsid w:val="003360D0"/>
    <w:rsid w:val="004661AC"/>
    <w:rsid w:val="004E7B82"/>
    <w:rsid w:val="00514605"/>
    <w:rsid w:val="005360C2"/>
    <w:rsid w:val="00673945"/>
    <w:rsid w:val="00702664"/>
    <w:rsid w:val="007340F6"/>
    <w:rsid w:val="007346E3"/>
    <w:rsid w:val="00855574"/>
    <w:rsid w:val="008B03B5"/>
    <w:rsid w:val="00A5670C"/>
    <w:rsid w:val="00B87008"/>
    <w:rsid w:val="00C1121B"/>
    <w:rsid w:val="00CF6B77"/>
    <w:rsid w:val="00D72846"/>
    <w:rsid w:val="00E82128"/>
    <w:rsid w:val="00EE6F57"/>
    <w:rsid w:val="00F2594E"/>
    <w:rsid w:val="00F93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1B"/>
    <w:pPr>
      <w:widowControl w:val="0"/>
      <w:suppressAutoHyphens/>
      <w:autoSpaceDE w:val="0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sid w:val="00C1121B"/>
  </w:style>
  <w:style w:type="character" w:customStyle="1" w:styleId="RTFNum22">
    <w:name w:val="RTF_Num 2 2"/>
    <w:rsid w:val="00C1121B"/>
  </w:style>
  <w:style w:type="character" w:customStyle="1" w:styleId="RTFNum23">
    <w:name w:val="RTF_Num 2 3"/>
    <w:rsid w:val="00C1121B"/>
  </w:style>
  <w:style w:type="character" w:customStyle="1" w:styleId="RTFNum24">
    <w:name w:val="RTF_Num 2 4"/>
    <w:rsid w:val="00C1121B"/>
  </w:style>
  <w:style w:type="character" w:customStyle="1" w:styleId="RTFNum25">
    <w:name w:val="RTF_Num 2 5"/>
    <w:rsid w:val="00C1121B"/>
  </w:style>
  <w:style w:type="character" w:customStyle="1" w:styleId="RTFNum31">
    <w:name w:val="RTF_Num 3 1"/>
    <w:rsid w:val="00C1121B"/>
  </w:style>
  <w:style w:type="character" w:customStyle="1" w:styleId="RTFNum32">
    <w:name w:val="RTF_Num 3 2"/>
    <w:rsid w:val="00C1121B"/>
  </w:style>
  <w:style w:type="character" w:customStyle="1" w:styleId="RTFNum33">
    <w:name w:val="RTF_Num 3 3"/>
    <w:rsid w:val="00C1121B"/>
  </w:style>
  <w:style w:type="character" w:customStyle="1" w:styleId="RTFNum34">
    <w:name w:val="RTF_Num 3 4"/>
    <w:rsid w:val="00C1121B"/>
  </w:style>
  <w:style w:type="character" w:customStyle="1" w:styleId="RTFNum35">
    <w:name w:val="RTF_Num 3 5"/>
    <w:rsid w:val="00C1121B"/>
  </w:style>
  <w:style w:type="character" w:customStyle="1" w:styleId="RTFNum36">
    <w:name w:val="RTF_Num 3 6"/>
    <w:rsid w:val="00C1121B"/>
  </w:style>
  <w:style w:type="character" w:customStyle="1" w:styleId="RTFNum37">
    <w:name w:val="RTF_Num 3 7"/>
    <w:rsid w:val="00C1121B"/>
  </w:style>
  <w:style w:type="character" w:customStyle="1" w:styleId="RTFNum38">
    <w:name w:val="RTF_Num 3 8"/>
    <w:rsid w:val="00C1121B"/>
  </w:style>
  <w:style w:type="character" w:customStyle="1" w:styleId="RTFNum39">
    <w:name w:val="RTF_Num 3 9"/>
    <w:rsid w:val="00C1121B"/>
  </w:style>
  <w:style w:type="character" w:customStyle="1" w:styleId="RTFNum310">
    <w:name w:val="RTF_Num 3 1"/>
    <w:rsid w:val="00C1121B"/>
    <w:rPr>
      <w:rFonts w:ascii="Symbol" w:eastAsia="Symbol" w:hAnsi="Symbol" w:cs="Symbol"/>
    </w:rPr>
  </w:style>
  <w:style w:type="character" w:customStyle="1" w:styleId="RTFNum320">
    <w:name w:val="RTF_Num 3 2"/>
    <w:rsid w:val="00C1121B"/>
    <w:rPr>
      <w:rFonts w:ascii="Courier New" w:eastAsia="Courier New" w:hAnsi="Courier New" w:cs="Courier New"/>
    </w:rPr>
  </w:style>
  <w:style w:type="character" w:customStyle="1" w:styleId="RTFNum330">
    <w:name w:val="RTF_Num 3 3"/>
    <w:rsid w:val="00C1121B"/>
    <w:rPr>
      <w:rFonts w:ascii="Wingdings" w:eastAsia="Wingdings" w:hAnsi="Wingdings" w:cs="Wingdings"/>
    </w:rPr>
  </w:style>
  <w:style w:type="character" w:customStyle="1" w:styleId="RTFNum340">
    <w:name w:val="RTF_Num 3 4"/>
    <w:rsid w:val="00C1121B"/>
    <w:rPr>
      <w:rFonts w:ascii="Symbol" w:eastAsia="Symbol" w:hAnsi="Symbol" w:cs="Symbol"/>
    </w:rPr>
  </w:style>
  <w:style w:type="character" w:customStyle="1" w:styleId="RTFNum350">
    <w:name w:val="RTF_Num 3 5"/>
    <w:rsid w:val="00C1121B"/>
    <w:rPr>
      <w:rFonts w:ascii="Courier New" w:eastAsia="Courier New" w:hAnsi="Courier New" w:cs="Courier New"/>
    </w:rPr>
  </w:style>
  <w:style w:type="character" w:customStyle="1" w:styleId="RTFNum360">
    <w:name w:val="RTF_Num 3 6"/>
    <w:rsid w:val="00C1121B"/>
    <w:rPr>
      <w:rFonts w:ascii="Wingdings" w:eastAsia="Wingdings" w:hAnsi="Wingdings" w:cs="Wingdings"/>
    </w:rPr>
  </w:style>
  <w:style w:type="character" w:customStyle="1" w:styleId="RTFNum370">
    <w:name w:val="RTF_Num 3 7"/>
    <w:rsid w:val="00C1121B"/>
    <w:rPr>
      <w:rFonts w:ascii="Symbol" w:eastAsia="Symbol" w:hAnsi="Symbol" w:cs="Symbol"/>
    </w:rPr>
  </w:style>
  <w:style w:type="character" w:customStyle="1" w:styleId="RTFNum380">
    <w:name w:val="RTF_Num 3 8"/>
    <w:rsid w:val="00C1121B"/>
    <w:rPr>
      <w:rFonts w:ascii="Courier New" w:eastAsia="Courier New" w:hAnsi="Courier New" w:cs="Courier New"/>
    </w:rPr>
  </w:style>
  <w:style w:type="character" w:customStyle="1" w:styleId="RTFNum390">
    <w:name w:val="RTF_Num 3 9"/>
    <w:rsid w:val="00C1121B"/>
    <w:rPr>
      <w:rFonts w:ascii="Wingdings" w:eastAsia="Wingdings" w:hAnsi="Wingdings" w:cs="Wingdings"/>
    </w:rPr>
  </w:style>
  <w:style w:type="character" w:customStyle="1" w:styleId="RTFNum311">
    <w:name w:val="RTF_Num 3 1"/>
    <w:rsid w:val="00C1121B"/>
    <w:rPr>
      <w:rFonts w:ascii="Symbol" w:eastAsia="Symbol" w:hAnsi="Symbol" w:cs="Symbol"/>
    </w:rPr>
  </w:style>
  <w:style w:type="character" w:customStyle="1" w:styleId="RTFNum321">
    <w:name w:val="RTF_Num 3 2"/>
    <w:rsid w:val="00C1121B"/>
    <w:rPr>
      <w:rFonts w:ascii="Courier New" w:eastAsia="Courier New" w:hAnsi="Courier New" w:cs="Courier New"/>
    </w:rPr>
  </w:style>
  <w:style w:type="character" w:customStyle="1" w:styleId="RTFNum331">
    <w:name w:val="RTF_Num 3 3"/>
    <w:rsid w:val="00C1121B"/>
    <w:rPr>
      <w:rFonts w:ascii="Wingdings" w:eastAsia="Wingdings" w:hAnsi="Wingdings" w:cs="Wingdings"/>
    </w:rPr>
  </w:style>
  <w:style w:type="character" w:customStyle="1" w:styleId="RTFNum341">
    <w:name w:val="RTF_Num 3 4"/>
    <w:rsid w:val="00C1121B"/>
    <w:rPr>
      <w:rFonts w:ascii="Symbol" w:eastAsia="Symbol" w:hAnsi="Symbol" w:cs="Symbol"/>
    </w:rPr>
  </w:style>
  <w:style w:type="character" w:customStyle="1" w:styleId="RTFNum351">
    <w:name w:val="RTF_Num 3 5"/>
    <w:rsid w:val="00C1121B"/>
    <w:rPr>
      <w:rFonts w:ascii="Courier New" w:eastAsia="Courier New" w:hAnsi="Courier New" w:cs="Courier New"/>
    </w:rPr>
  </w:style>
  <w:style w:type="character" w:customStyle="1" w:styleId="RTFNum361">
    <w:name w:val="RTF_Num 3 6"/>
    <w:rsid w:val="00C1121B"/>
    <w:rPr>
      <w:rFonts w:ascii="Wingdings" w:eastAsia="Wingdings" w:hAnsi="Wingdings" w:cs="Wingdings"/>
    </w:rPr>
  </w:style>
  <w:style w:type="character" w:customStyle="1" w:styleId="RTFNum371">
    <w:name w:val="RTF_Num 3 7"/>
    <w:rsid w:val="00C1121B"/>
    <w:rPr>
      <w:rFonts w:ascii="Symbol" w:eastAsia="Symbol" w:hAnsi="Symbol" w:cs="Symbol"/>
    </w:rPr>
  </w:style>
  <w:style w:type="character" w:customStyle="1" w:styleId="RTFNum381">
    <w:name w:val="RTF_Num 3 8"/>
    <w:rsid w:val="00C1121B"/>
    <w:rPr>
      <w:rFonts w:ascii="Courier New" w:eastAsia="Courier New" w:hAnsi="Courier New" w:cs="Courier New"/>
    </w:rPr>
  </w:style>
  <w:style w:type="character" w:customStyle="1" w:styleId="RTFNum391">
    <w:name w:val="RTF_Num 3 9"/>
    <w:rsid w:val="00C1121B"/>
    <w:rPr>
      <w:rFonts w:ascii="Wingdings" w:eastAsia="Wingdings" w:hAnsi="Wingdings" w:cs="Wingdings"/>
    </w:rPr>
  </w:style>
  <w:style w:type="character" w:customStyle="1" w:styleId="RTFNum312">
    <w:name w:val="RTF_Num 3 1"/>
    <w:rsid w:val="00C1121B"/>
    <w:rPr>
      <w:rFonts w:ascii="Symbol" w:eastAsia="Symbol" w:hAnsi="Symbol" w:cs="Symbol"/>
    </w:rPr>
  </w:style>
  <w:style w:type="character" w:customStyle="1" w:styleId="RTFNum322">
    <w:name w:val="RTF_Num 3 2"/>
    <w:rsid w:val="00C1121B"/>
    <w:rPr>
      <w:rFonts w:ascii="Courier New" w:eastAsia="Courier New" w:hAnsi="Courier New" w:cs="Courier New"/>
    </w:rPr>
  </w:style>
  <w:style w:type="character" w:customStyle="1" w:styleId="RTFNum332">
    <w:name w:val="RTF_Num 3 3"/>
    <w:rsid w:val="00C1121B"/>
    <w:rPr>
      <w:rFonts w:ascii="Wingdings" w:eastAsia="Wingdings" w:hAnsi="Wingdings" w:cs="Wingdings"/>
    </w:rPr>
  </w:style>
  <w:style w:type="character" w:customStyle="1" w:styleId="RTFNum342">
    <w:name w:val="RTF_Num 3 4"/>
    <w:rsid w:val="00C1121B"/>
    <w:rPr>
      <w:rFonts w:ascii="Symbol" w:eastAsia="Symbol" w:hAnsi="Symbol" w:cs="Symbol"/>
    </w:rPr>
  </w:style>
  <w:style w:type="character" w:customStyle="1" w:styleId="RTFNum352">
    <w:name w:val="RTF_Num 3 5"/>
    <w:rsid w:val="00C1121B"/>
    <w:rPr>
      <w:rFonts w:ascii="Courier New" w:eastAsia="Courier New" w:hAnsi="Courier New" w:cs="Courier New"/>
    </w:rPr>
  </w:style>
  <w:style w:type="character" w:customStyle="1" w:styleId="RTFNum362">
    <w:name w:val="RTF_Num 3 6"/>
    <w:rsid w:val="00C1121B"/>
    <w:rPr>
      <w:rFonts w:ascii="Wingdings" w:eastAsia="Wingdings" w:hAnsi="Wingdings" w:cs="Wingdings"/>
    </w:rPr>
  </w:style>
  <w:style w:type="character" w:customStyle="1" w:styleId="RTFNum372">
    <w:name w:val="RTF_Num 3 7"/>
    <w:rsid w:val="00C1121B"/>
    <w:rPr>
      <w:rFonts w:ascii="Symbol" w:eastAsia="Symbol" w:hAnsi="Symbol" w:cs="Symbol"/>
    </w:rPr>
  </w:style>
  <w:style w:type="character" w:customStyle="1" w:styleId="RTFNum382">
    <w:name w:val="RTF_Num 3 8"/>
    <w:rsid w:val="00C1121B"/>
    <w:rPr>
      <w:rFonts w:ascii="Courier New" w:eastAsia="Courier New" w:hAnsi="Courier New" w:cs="Courier New"/>
    </w:rPr>
  </w:style>
  <w:style w:type="character" w:customStyle="1" w:styleId="RTFNum392">
    <w:name w:val="RTF_Num 3 9"/>
    <w:rsid w:val="00C1121B"/>
    <w:rPr>
      <w:rFonts w:ascii="Wingdings" w:eastAsia="Wingdings" w:hAnsi="Wingdings" w:cs="Wingdings"/>
    </w:rPr>
  </w:style>
  <w:style w:type="character" w:customStyle="1" w:styleId="RTFNum313">
    <w:name w:val="RTF_Num 3 1"/>
    <w:rsid w:val="00C1121B"/>
    <w:rPr>
      <w:rFonts w:ascii="Symbol" w:eastAsia="Symbol" w:hAnsi="Symbol" w:cs="Symbol"/>
    </w:rPr>
  </w:style>
  <w:style w:type="character" w:customStyle="1" w:styleId="RTFNum314">
    <w:name w:val="RTF_Num 3 1"/>
    <w:rsid w:val="00C1121B"/>
  </w:style>
  <w:style w:type="character" w:customStyle="1" w:styleId="RTFNum323">
    <w:name w:val="RTF_Num 3 2"/>
    <w:rsid w:val="00C1121B"/>
  </w:style>
  <w:style w:type="character" w:customStyle="1" w:styleId="RTFNum333">
    <w:name w:val="RTF_Num 3 3"/>
    <w:rsid w:val="00C1121B"/>
  </w:style>
  <w:style w:type="character" w:customStyle="1" w:styleId="RTFNum343">
    <w:name w:val="RTF_Num 3 4"/>
    <w:rsid w:val="00C1121B"/>
  </w:style>
  <w:style w:type="character" w:customStyle="1" w:styleId="RTFNum353">
    <w:name w:val="RTF_Num 3 5"/>
    <w:rsid w:val="00C1121B"/>
  </w:style>
  <w:style w:type="character" w:customStyle="1" w:styleId="WW8Num1z0">
    <w:name w:val="WW8Num1z0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3z0">
    <w:name w:val="WW8Num3z0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9z0">
    <w:name w:val="WW8Num9z0"/>
    <w:rsid w:val="00C1121B"/>
    <w:rPr>
      <w:rFonts w:ascii="Times New Roman" w:eastAsia="Times New Roman" w:hAnsi="Times New Roman" w:cs="Times New Roman"/>
      <w:color w:val="auto"/>
      <w:sz w:val="20"/>
      <w:szCs w:val="20"/>
      <w:lang w:val="uk-UA"/>
    </w:rPr>
  </w:style>
  <w:style w:type="character" w:customStyle="1" w:styleId="WW8Num9z1">
    <w:name w:val="WW8Num9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9z2">
    <w:name w:val="WW8Num9z2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9z3">
    <w:name w:val="WW8Num9z3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2z0">
    <w:name w:val="WW8Num12z0"/>
    <w:rsid w:val="00C1121B"/>
    <w:rPr>
      <w:rFonts w:ascii="Bookman Old Style" w:eastAsia="Times New Roman" w:hAnsi="Bookman Old Style" w:cs="Bookman Old Style"/>
      <w:color w:val="auto"/>
      <w:sz w:val="20"/>
      <w:szCs w:val="20"/>
      <w:lang w:val="uk-UA"/>
    </w:rPr>
  </w:style>
  <w:style w:type="character" w:customStyle="1" w:styleId="WW8Num12z1">
    <w:name w:val="WW8Num12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2z2">
    <w:name w:val="WW8Num12z2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2z3">
    <w:name w:val="WW8Num12z3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3z0">
    <w:name w:val="WW8Num13z0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5z0">
    <w:name w:val="WW8Num15z0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6z0">
    <w:name w:val="WW8Num16z0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6z1">
    <w:name w:val="WW8Num16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6z2">
    <w:name w:val="WW8Num16z2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7z0">
    <w:name w:val="WW8Num17z0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17z1">
    <w:name w:val="WW8Num17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7z2">
    <w:name w:val="WW8Num17z2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9z0">
    <w:name w:val="WW8Num19z0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19z1">
    <w:name w:val="WW8Num19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19z3">
    <w:name w:val="WW8Num19z3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1z0">
    <w:name w:val="WW8Num21z0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21z1">
    <w:name w:val="WW8Num21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1z3">
    <w:name w:val="WW8Num21z3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3z0">
    <w:name w:val="WW8Num23z0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3z1">
    <w:name w:val="WW8Num23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3z2">
    <w:name w:val="WW8Num23z2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24z0">
    <w:name w:val="WW8Num24z0"/>
    <w:rsid w:val="00C1121B"/>
    <w:rPr>
      <w:rFonts w:ascii="Arial" w:eastAsia="Arial Unicode MS" w:hAnsi="Arial" w:cs="Arial"/>
      <w:b/>
      <w:bCs/>
      <w:color w:val="auto"/>
      <w:sz w:val="20"/>
      <w:szCs w:val="20"/>
      <w:lang w:val="uk-UA"/>
    </w:rPr>
  </w:style>
  <w:style w:type="character" w:customStyle="1" w:styleId="WW8Num25z0">
    <w:name w:val="WW8Num25z0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5z1">
    <w:name w:val="WW8Num25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5z2">
    <w:name w:val="WW8Num25z2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27z0">
    <w:name w:val="WW8Num27z0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27z1">
    <w:name w:val="WW8Num27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27z2">
    <w:name w:val="WW8Num27z2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1z0">
    <w:name w:val="WW8Num31z0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1z1">
    <w:name w:val="WW8Num31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31z3">
    <w:name w:val="WW8Num31z3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32z0">
    <w:name w:val="WW8Num32z0"/>
    <w:rsid w:val="00C1121B"/>
    <w:rPr>
      <w:rFonts w:ascii="Times New Roman" w:eastAsia="Times New Roman" w:hAnsi="Times New Roman" w:cs="Times New Roman"/>
      <w:color w:val="auto"/>
      <w:sz w:val="20"/>
      <w:szCs w:val="20"/>
      <w:lang w:val="uk-UA"/>
    </w:rPr>
  </w:style>
  <w:style w:type="character" w:customStyle="1" w:styleId="WW8Num32z1">
    <w:name w:val="WW8Num32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32z2">
    <w:name w:val="WW8Num32z2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2z3">
    <w:name w:val="WW8Num32z3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WW8Num33z0">
    <w:name w:val="WW8Num33z0"/>
    <w:rsid w:val="00C1121B"/>
    <w:rPr>
      <w:rFonts w:ascii="Times New Roman" w:eastAsia="Times New Roman" w:hAnsi="Times New Roman" w:cs="Times New Roman"/>
      <w:color w:val="auto"/>
      <w:sz w:val="20"/>
      <w:szCs w:val="20"/>
      <w:lang w:val="uk-UA"/>
    </w:rPr>
  </w:style>
  <w:style w:type="character" w:customStyle="1" w:styleId="WW8Num33z1">
    <w:name w:val="WW8Num33z1"/>
    <w:rsid w:val="00C1121B"/>
    <w:rPr>
      <w:rFonts w:ascii="Courier New" w:eastAsia="Arial Unicode MS" w:hAnsi="Courier New" w:cs="Courier New"/>
      <w:color w:val="auto"/>
      <w:sz w:val="20"/>
      <w:szCs w:val="20"/>
      <w:lang w:val="uk-UA"/>
    </w:rPr>
  </w:style>
  <w:style w:type="character" w:customStyle="1" w:styleId="WW8Num33z2">
    <w:name w:val="WW8Num33z2"/>
    <w:rsid w:val="00C1121B"/>
    <w:rPr>
      <w:rFonts w:ascii="Wingdings" w:eastAsia="Arial Unicode MS" w:hAnsi="Wingdings" w:cs="Wingdings"/>
      <w:color w:val="auto"/>
      <w:sz w:val="20"/>
      <w:szCs w:val="20"/>
      <w:lang w:val="uk-UA"/>
    </w:rPr>
  </w:style>
  <w:style w:type="character" w:customStyle="1" w:styleId="WW8Num33z3">
    <w:name w:val="WW8Num33z3"/>
    <w:rsid w:val="00C1121B"/>
    <w:rPr>
      <w:rFonts w:ascii="Symbol" w:eastAsia="Arial Unicode MS" w:hAnsi="Symbol" w:cs="Symbol"/>
      <w:color w:val="auto"/>
      <w:sz w:val="20"/>
      <w:szCs w:val="20"/>
      <w:lang w:val="uk-UA"/>
    </w:rPr>
  </w:style>
  <w:style w:type="character" w:customStyle="1" w:styleId="1">
    <w:name w:val="Шрифт абзацу за промовчанням1"/>
    <w:rsid w:val="00C1121B"/>
    <w:rPr>
      <w:rFonts w:ascii="Arial" w:eastAsia="Arial Unicode MS" w:hAnsi="Arial" w:cs="Arial"/>
      <w:color w:val="auto"/>
      <w:sz w:val="20"/>
      <w:szCs w:val="20"/>
      <w:lang w:val="uk-UA"/>
    </w:rPr>
  </w:style>
  <w:style w:type="character" w:customStyle="1" w:styleId="Internetlink">
    <w:name w:val="Internet link"/>
    <w:basedOn w:val="1"/>
    <w:rsid w:val="00C1121B"/>
    <w:rPr>
      <w:color w:val="0000FF"/>
      <w:u w:val="single"/>
    </w:rPr>
  </w:style>
  <w:style w:type="character" w:customStyle="1" w:styleId="FootnoteSymbol">
    <w:name w:val="Footnote Symbol"/>
    <w:basedOn w:val="1"/>
    <w:rsid w:val="00C1121B"/>
    <w:rPr>
      <w:position w:val="8"/>
    </w:rPr>
  </w:style>
  <w:style w:type="character" w:customStyle="1" w:styleId="VisitedInternetLink">
    <w:name w:val="Visited Internet Link"/>
    <w:basedOn w:val="1"/>
    <w:rsid w:val="00C1121B"/>
    <w:rPr>
      <w:color w:val="800080"/>
      <w:u w:val="single"/>
    </w:rPr>
  </w:style>
  <w:style w:type="character" w:customStyle="1" w:styleId="EndnoteSymbol">
    <w:name w:val="Endnote Symbol"/>
    <w:basedOn w:val="1"/>
    <w:rsid w:val="00C1121B"/>
    <w:rPr>
      <w:position w:val="8"/>
    </w:rPr>
  </w:style>
  <w:style w:type="character" w:styleId="a3">
    <w:name w:val="page number"/>
    <w:basedOn w:val="1"/>
    <w:semiHidden/>
    <w:rsid w:val="00C1121B"/>
  </w:style>
  <w:style w:type="character" w:customStyle="1" w:styleId="10">
    <w:name w:val="Знак примітки1"/>
    <w:basedOn w:val="1"/>
    <w:rsid w:val="00C1121B"/>
    <w:rPr>
      <w:sz w:val="16"/>
      <w:szCs w:val="16"/>
    </w:rPr>
  </w:style>
  <w:style w:type="character" w:customStyle="1" w:styleId="a4">
    <w:name w:val="Текст примітки Знак"/>
    <w:basedOn w:val="1"/>
    <w:rsid w:val="00C1121B"/>
    <w:rPr>
      <w:lang w:val="en-AU"/>
    </w:rPr>
  </w:style>
  <w:style w:type="character" w:customStyle="1" w:styleId="a5">
    <w:name w:val="Тема примітки Знак"/>
    <w:basedOn w:val="a4"/>
    <w:rsid w:val="00C1121B"/>
  </w:style>
  <w:style w:type="character" w:customStyle="1" w:styleId="a6">
    <w:name w:val="Текст у виносці Знак"/>
    <w:basedOn w:val="1"/>
    <w:rsid w:val="00C1121B"/>
    <w:rPr>
      <w:rFonts w:ascii="Tahoma" w:hAnsi="Tahoma" w:cs="Tahoma"/>
      <w:sz w:val="16"/>
      <w:szCs w:val="16"/>
      <w:lang w:val="ru-RU"/>
    </w:rPr>
  </w:style>
  <w:style w:type="character" w:customStyle="1" w:styleId="Footnoteanchor">
    <w:name w:val="Footnote anchor"/>
    <w:rsid w:val="00C1121B"/>
    <w:rPr>
      <w:rFonts w:ascii="Arial" w:eastAsia="Arial Unicode MS" w:hAnsi="Arial" w:cs="Arial"/>
      <w:color w:val="auto"/>
      <w:position w:val="2"/>
      <w:sz w:val="20"/>
      <w:szCs w:val="20"/>
      <w:lang w:val="uk-UA"/>
    </w:rPr>
  </w:style>
  <w:style w:type="character" w:styleId="a7">
    <w:name w:val="Hyperlink"/>
    <w:semiHidden/>
    <w:rsid w:val="00C1121B"/>
    <w:rPr>
      <w:color w:val="000080"/>
      <w:u w:val="single"/>
    </w:rPr>
  </w:style>
  <w:style w:type="character" w:customStyle="1" w:styleId="a8">
    <w:name w:val="Символ сноски"/>
    <w:rsid w:val="00C1121B"/>
  </w:style>
  <w:style w:type="character" w:styleId="a9">
    <w:name w:val="footnote reference"/>
    <w:semiHidden/>
    <w:rsid w:val="00C1121B"/>
    <w:rPr>
      <w:vertAlign w:val="superscript"/>
    </w:rPr>
  </w:style>
  <w:style w:type="character" w:styleId="aa">
    <w:name w:val="endnote reference"/>
    <w:semiHidden/>
    <w:rsid w:val="00C1121B"/>
    <w:rPr>
      <w:vertAlign w:val="superscript"/>
    </w:rPr>
  </w:style>
  <w:style w:type="character" w:customStyle="1" w:styleId="ab">
    <w:name w:val="Символы концевой сноски"/>
    <w:rsid w:val="00C1121B"/>
  </w:style>
  <w:style w:type="paragraph" w:customStyle="1" w:styleId="ac">
    <w:name w:val="Заголовок"/>
    <w:basedOn w:val="a"/>
    <w:next w:val="ad"/>
    <w:rsid w:val="00C1121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Body Text"/>
    <w:basedOn w:val="a"/>
    <w:semiHidden/>
    <w:rsid w:val="00C1121B"/>
    <w:pPr>
      <w:spacing w:after="120"/>
    </w:pPr>
    <w:rPr>
      <w:sz w:val="20"/>
      <w:szCs w:val="20"/>
      <w:lang w:val="en-GB"/>
    </w:rPr>
  </w:style>
  <w:style w:type="paragraph" w:styleId="ae">
    <w:name w:val="List"/>
    <w:basedOn w:val="ad"/>
    <w:semiHidden/>
    <w:rsid w:val="00C1121B"/>
    <w:rPr>
      <w:rFonts w:ascii="Arial" w:hAnsi="Arial" w:cs="Arial"/>
    </w:rPr>
  </w:style>
  <w:style w:type="paragraph" w:customStyle="1" w:styleId="af">
    <w:name w:val="Название"/>
    <w:basedOn w:val="a"/>
    <w:rsid w:val="00C1121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af0">
    <w:name w:val="Указатель"/>
    <w:basedOn w:val="a"/>
    <w:rsid w:val="00C1121B"/>
    <w:pPr>
      <w:suppressLineNumbers/>
    </w:pPr>
    <w:rPr>
      <w:rFonts w:ascii="Arial" w:hAnsi="Arial" w:cs="Tahoma"/>
    </w:rPr>
  </w:style>
  <w:style w:type="paragraph" w:styleId="af1">
    <w:name w:val="Title"/>
    <w:basedOn w:val="a"/>
    <w:next w:val="ad"/>
    <w:qFormat/>
    <w:rsid w:val="00C1121B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f2">
    <w:name w:val="Subtitle"/>
    <w:basedOn w:val="af1"/>
    <w:next w:val="ad"/>
    <w:qFormat/>
    <w:rsid w:val="00C1121B"/>
    <w:pPr>
      <w:jc w:val="center"/>
    </w:pPr>
    <w:rPr>
      <w:i/>
      <w:iCs/>
    </w:rPr>
  </w:style>
  <w:style w:type="paragraph" w:customStyle="1" w:styleId="11">
    <w:name w:val="Назва об'єкта1"/>
    <w:basedOn w:val="a"/>
    <w:rsid w:val="00C1121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rsid w:val="00C1121B"/>
    <w:rPr>
      <w:rFonts w:ascii="Arial" w:hAnsi="Arial" w:cs="Arial"/>
    </w:rPr>
  </w:style>
  <w:style w:type="paragraph" w:customStyle="1" w:styleId="110">
    <w:name w:val="Заголовок 11"/>
    <w:basedOn w:val="a"/>
    <w:next w:val="a"/>
    <w:rsid w:val="00C1121B"/>
    <w:pPr>
      <w:keepNext/>
      <w:jc w:val="right"/>
    </w:pPr>
    <w:rPr>
      <w:rFonts w:eastAsia="Arial Unicode MS"/>
      <w:b/>
      <w:bCs/>
      <w:i/>
      <w:iCs/>
      <w:sz w:val="22"/>
      <w:szCs w:val="22"/>
      <w:lang w:val="uk-UA"/>
    </w:rPr>
  </w:style>
  <w:style w:type="paragraph" w:customStyle="1" w:styleId="21">
    <w:name w:val="Заголовок 21"/>
    <w:basedOn w:val="a"/>
    <w:next w:val="a"/>
    <w:rsid w:val="00C1121B"/>
    <w:pPr>
      <w:keepNext/>
    </w:pPr>
    <w:rPr>
      <w:b/>
      <w:bCs/>
    </w:rPr>
  </w:style>
  <w:style w:type="paragraph" w:customStyle="1" w:styleId="31">
    <w:name w:val="Заголовок 31"/>
    <w:basedOn w:val="a"/>
    <w:next w:val="a"/>
    <w:rsid w:val="00C1121B"/>
    <w:pPr>
      <w:numPr>
        <w:ilvl w:val="2"/>
        <w:numId w:val="5"/>
      </w:numPr>
      <w:ind w:left="1080" w:hanging="360"/>
      <w:outlineLvl w:val="2"/>
    </w:pPr>
  </w:style>
  <w:style w:type="paragraph" w:customStyle="1" w:styleId="41">
    <w:name w:val="Заголовок 41"/>
    <w:basedOn w:val="a"/>
    <w:next w:val="a"/>
    <w:rsid w:val="00C1121B"/>
    <w:pPr>
      <w:keepNext/>
      <w:tabs>
        <w:tab w:val="left" w:pos="540"/>
        <w:tab w:val="left" w:pos="720"/>
      </w:tabs>
      <w:jc w:val="center"/>
    </w:pPr>
    <w:rPr>
      <w:b/>
      <w:bCs/>
      <w:lang w:val="uk-UA"/>
    </w:rPr>
  </w:style>
  <w:style w:type="paragraph" w:customStyle="1" w:styleId="51">
    <w:name w:val="Заголовок 51"/>
    <w:basedOn w:val="a"/>
    <w:next w:val="a"/>
    <w:rsid w:val="00C1121B"/>
    <w:pPr>
      <w:numPr>
        <w:ilvl w:val="4"/>
        <w:numId w:val="5"/>
      </w:numPr>
      <w:ind w:left="1800" w:hanging="360"/>
      <w:outlineLvl w:val="4"/>
    </w:pPr>
  </w:style>
  <w:style w:type="paragraph" w:customStyle="1" w:styleId="61">
    <w:name w:val="Заголовок 61"/>
    <w:basedOn w:val="a"/>
    <w:next w:val="a"/>
    <w:rsid w:val="00C1121B"/>
    <w:pPr>
      <w:keepNext/>
      <w:jc w:val="center"/>
    </w:pPr>
    <w:rPr>
      <w:b/>
      <w:bCs/>
      <w:sz w:val="28"/>
      <w:szCs w:val="28"/>
      <w:lang w:val="uk-UA"/>
    </w:rPr>
  </w:style>
  <w:style w:type="paragraph" w:customStyle="1" w:styleId="71">
    <w:name w:val="Заголовок 71"/>
    <w:basedOn w:val="a"/>
    <w:next w:val="a"/>
    <w:rsid w:val="00C1121B"/>
    <w:pPr>
      <w:keepNext/>
    </w:pPr>
    <w:rPr>
      <w:rFonts w:ascii="Arial" w:hAnsi="Arial" w:cs="Arial"/>
      <w:color w:val="0000FF"/>
      <w:sz w:val="20"/>
      <w:szCs w:val="20"/>
      <w:u w:val="single"/>
      <w:lang w:val="uk-UA"/>
    </w:rPr>
  </w:style>
  <w:style w:type="paragraph" w:customStyle="1" w:styleId="81">
    <w:name w:val="Заголовок 81"/>
    <w:basedOn w:val="a"/>
    <w:next w:val="a"/>
    <w:rsid w:val="00C1121B"/>
    <w:pPr>
      <w:keepNext/>
      <w:jc w:val="center"/>
    </w:pPr>
    <w:rPr>
      <w:b/>
      <w:bCs/>
      <w:sz w:val="22"/>
      <w:szCs w:val="22"/>
      <w:lang w:val="uk-UA"/>
    </w:rPr>
  </w:style>
  <w:style w:type="paragraph" w:customStyle="1" w:styleId="91">
    <w:name w:val="Заголовок 91"/>
    <w:basedOn w:val="a"/>
    <w:next w:val="a"/>
    <w:rsid w:val="00C1121B"/>
    <w:pPr>
      <w:keepNext/>
      <w:spacing w:line="360" w:lineRule="atLeast"/>
      <w:ind w:firstLine="540"/>
      <w:jc w:val="both"/>
      <w:textAlignment w:val="baseline"/>
    </w:pPr>
    <w:rPr>
      <w:sz w:val="28"/>
      <w:szCs w:val="28"/>
      <w:lang w:val="uk-UA"/>
    </w:rPr>
  </w:style>
  <w:style w:type="paragraph" w:customStyle="1" w:styleId="210">
    <w:name w:val="Основний текст 21"/>
    <w:basedOn w:val="a"/>
    <w:rsid w:val="00C1121B"/>
    <w:pPr>
      <w:jc w:val="both"/>
    </w:pPr>
    <w:rPr>
      <w:sz w:val="22"/>
      <w:szCs w:val="22"/>
      <w:lang w:val="uk-UA"/>
    </w:rPr>
  </w:style>
  <w:style w:type="paragraph" w:customStyle="1" w:styleId="12">
    <w:name w:val="Маркований список1"/>
    <w:basedOn w:val="a"/>
    <w:rsid w:val="00C1121B"/>
  </w:style>
  <w:style w:type="paragraph" w:customStyle="1" w:styleId="13">
    <w:name w:val="Текст виноски1"/>
    <w:basedOn w:val="a"/>
    <w:rsid w:val="00C1121B"/>
    <w:rPr>
      <w:sz w:val="20"/>
      <w:szCs w:val="20"/>
    </w:rPr>
  </w:style>
  <w:style w:type="paragraph" w:customStyle="1" w:styleId="310">
    <w:name w:val="Основний текст 31"/>
    <w:basedOn w:val="a"/>
    <w:rsid w:val="00C1121B"/>
    <w:rPr>
      <w:b/>
      <w:bCs/>
      <w:lang w:val="uk-UA"/>
    </w:rPr>
  </w:style>
  <w:style w:type="paragraph" w:styleId="af3">
    <w:name w:val="Body Text Indent"/>
    <w:basedOn w:val="a"/>
    <w:semiHidden/>
    <w:rsid w:val="00C1121B"/>
    <w:pPr>
      <w:ind w:firstLine="360"/>
    </w:pPr>
    <w:rPr>
      <w:lang w:val="uk-UA"/>
    </w:rPr>
  </w:style>
  <w:style w:type="paragraph" w:customStyle="1" w:styleId="211">
    <w:name w:val="Основний текст з відступом 21"/>
    <w:basedOn w:val="a"/>
    <w:rsid w:val="00C1121B"/>
    <w:pPr>
      <w:ind w:left="1440"/>
    </w:pPr>
    <w:rPr>
      <w:rFonts w:ascii="Arial" w:hAnsi="Arial" w:cs="Arial"/>
    </w:rPr>
  </w:style>
  <w:style w:type="paragraph" w:customStyle="1" w:styleId="14">
    <w:name w:val="Текст примітки1"/>
    <w:basedOn w:val="a"/>
    <w:rsid w:val="00C1121B"/>
    <w:rPr>
      <w:sz w:val="20"/>
      <w:szCs w:val="20"/>
      <w:lang w:val="en-AU"/>
    </w:rPr>
  </w:style>
  <w:style w:type="paragraph" w:customStyle="1" w:styleId="af4">
    <w:name w:val="Тема примечания"/>
    <w:basedOn w:val="14"/>
    <w:next w:val="14"/>
    <w:rsid w:val="00C1121B"/>
    <w:rPr>
      <w:b/>
      <w:bCs/>
      <w:lang w:val="ru-RU"/>
    </w:rPr>
  </w:style>
  <w:style w:type="paragraph" w:customStyle="1" w:styleId="15">
    <w:name w:val="Назва1"/>
    <w:basedOn w:val="a"/>
    <w:next w:val="af2"/>
    <w:rsid w:val="00C1121B"/>
    <w:pPr>
      <w:ind w:left="360"/>
      <w:jc w:val="center"/>
    </w:pPr>
    <w:rPr>
      <w:rFonts w:ascii="Arial" w:hAnsi="Arial" w:cs="Arial"/>
      <w:b/>
      <w:bCs/>
      <w:sz w:val="20"/>
      <w:szCs w:val="20"/>
      <w:lang w:val="uk-UA"/>
    </w:rPr>
  </w:style>
  <w:style w:type="paragraph" w:customStyle="1" w:styleId="311">
    <w:name w:val="Основний текст з відступом 31"/>
    <w:basedOn w:val="a"/>
    <w:rsid w:val="00C1121B"/>
    <w:pPr>
      <w:tabs>
        <w:tab w:val="left" w:pos="540"/>
        <w:tab w:val="left" w:pos="720"/>
      </w:tabs>
      <w:ind w:firstLine="360"/>
      <w:jc w:val="both"/>
    </w:pPr>
    <w:rPr>
      <w:lang w:val="uk-UA"/>
    </w:rPr>
  </w:style>
  <w:style w:type="paragraph" w:customStyle="1" w:styleId="16">
    <w:name w:val="Текст кінцевої виноски1"/>
    <w:basedOn w:val="a"/>
    <w:rsid w:val="00C1121B"/>
    <w:rPr>
      <w:sz w:val="20"/>
      <w:szCs w:val="20"/>
    </w:rPr>
  </w:style>
  <w:style w:type="paragraph" w:customStyle="1" w:styleId="17">
    <w:name w:val="Нижній колонтитул1"/>
    <w:basedOn w:val="a"/>
    <w:rsid w:val="00C1121B"/>
    <w:pPr>
      <w:tabs>
        <w:tab w:val="center" w:pos="4153"/>
        <w:tab w:val="right" w:pos="8306"/>
      </w:tabs>
    </w:pPr>
  </w:style>
  <w:style w:type="paragraph" w:styleId="af5">
    <w:name w:val="annotation subject"/>
    <w:basedOn w:val="14"/>
    <w:next w:val="14"/>
    <w:rsid w:val="00C1121B"/>
    <w:rPr>
      <w:b/>
      <w:bCs/>
      <w:lang w:val="ru-RU"/>
    </w:rPr>
  </w:style>
  <w:style w:type="paragraph" w:styleId="af6">
    <w:name w:val="Balloon Text"/>
    <w:basedOn w:val="a"/>
    <w:rsid w:val="00C1121B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C1121B"/>
  </w:style>
  <w:style w:type="paragraph" w:customStyle="1" w:styleId="TableHeading">
    <w:name w:val="Table Heading"/>
    <w:basedOn w:val="TableContents"/>
    <w:rsid w:val="00C1121B"/>
    <w:pPr>
      <w:jc w:val="center"/>
    </w:pPr>
    <w:rPr>
      <w:b/>
      <w:bCs/>
    </w:rPr>
  </w:style>
  <w:style w:type="paragraph" w:customStyle="1" w:styleId="Framecontents">
    <w:name w:val="Frame contents"/>
    <w:basedOn w:val="ad"/>
    <w:rsid w:val="00C1121B"/>
  </w:style>
  <w:style w:type="paragraph" w:styleId="af7">
    <w:name w:val="footer"/>
    <w:basedOn w:val="a"/>
    <w:semiHidden/>
    <w:rsid w:val="00C1121B"/>
    <w:pPr>
      <w:suppressLineNumbers/>
      <w:tabs>
        <w:tab w:val="center" w:pos="4320"/>
        <w:tab w:val="right" w:pos="8640"/>
      </w:tabs>
    </w:pPr>
  </w:style>
  <w:style w:type="paragraph" w:styleId="af8">
    <w:name w:val="footnote text"/>
    <w:basedOn w:val="a"/>
    <w:semiHidden/>
    <w:rsid w:val="00C1121B"/>
    <w:pPr>
      <w:suppressLineNumbers/>
      <w:ind w:left="283" w:hanging="283"/>
    </w:pPr>
    <w:rPr>
      <w:sz w:val="20"/>
      <w:szCs w:val="20"/>
    </w:rPr>
  </w:style>
  <w:style w:type="paragraph" w:customStyle="1" w:styleId="af9">
    <w:name w:val="Содержимое таблицы"/>
    <w:basedOn w:val="a"/>
    <w:rsid w:val="00C1121B"/>
    <w:pPr>
      <w:suppressLineNumbers/>
    </w:pPr>
  </w:style>
  <w:style w:type="paragraph" w:customStyle="1" w:styleId="afa">
    <w:name w:val="Заголовок таблицы"/>
    <w:basedOn w:val="af9"/>
    <w:rsid w:val="00C1121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rf.ua/files/ukr/grants_after_2010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65ECD-5980-419B-BE0B-14ABDBF7B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3586</Words>
  <Characters>2045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МІЖНАРОДНИЙ ФОНД «ВІДРОДЖЕННЯ»</vt:lpstr>
    </vt:vector>
  </TitlesOfParts>
  <Company>IRF</Company>
  <LinksUpToDate>false</LinksUpToDate>
  <CharactersWithSpaces>5620</CharactersWithSpaces>
  <SharedDoc>false</SharedDoc>
  <HLinks>
    <vt:vector size="6" baseType="variant">
      <vt:variant>
        <vt:i4>5570584</vt:i4>
      </vt:variant>
      <vt:variant>
        <vt:i4>0</vt:i4>
      </vt:variant>
      <vt:variant>
        <vt:i4>0</vt:i4>
      </vt:variant>
      <vt:variant>
        <vt:i4>5</vt:i4>
      </vt:variant>
      <vt:variant>
        <vt:lpwstr>http://www.irf.ua/files/ukr/grants_after_2010.zip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МІЖНАРОДНИЙ ФОНД «ВІДРОДЖЕННЯ»</dc:title>
  <dc:subject/>
  <dc:creator>ORLOVSKY</dc:creator>
  <cp:keywords/>
  <cp:lastModifiedBy>Oleg Nezdemovsky</cp:lastModifiedBy>
  <cp:revision>3</cp:revision>
  <cp:lastPrinted>2011-04-26T12:02:00Z</cp:lastPrinted>
  <dcterms:created xsi:type="dcterms:W3CDTF">2015-12-08T10:33:00Z</dcterms:created>
  <dcterms:modified xsi:type="dcterms:W3CDTF">2017-06-01T08:42:00Z</dcterms:modified>
</cp:coreProperties>
</file>